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DB6B50E" w14:textId="77777777" w:rsidR="007F76E2" w:rsidRPr="00C900DB" w:rsidRDefault="007F76E2" w:rsidP="008E1F28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C900DB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3F467E" w:rsidRPr="00C900DB">
        <w:rPr>
          <w:rFonts w:ascii="Arial" w:hAnsi="Arial" w:cs="Arial"/>
          <w:b/>
          <w:bCs/>
          <w:sz w:val="22"/>
          <w:szCs w:val="22"/>
        </w:rPr>
        <w:t>8</w:t>
      </w:r>
      <w:r w:rsidR="00CA0C66" w:rsidRPr="00C900DB">
        <w:rPr>
          <w:rFonts w:ascii="Arial" w:hAnsi="Arial" w:cs="Arial"/>
          <w:b/>
          <w:bCs/>
          <w:sz w:val="22"/>
          <w:szCs w:val="22"/>
        </w:rPr>
        <w:t xml:space="preserve"> </w:t>
      </w:r>
      <w:r w:rsidR="00EC6FA3" w:rsidRPr="00C900DB">
        <w:rPr>
          <w:rFonts w:ascii="Arial" w:hAnsi="Arial" w:cs="Arial"/>
          <w:b/>
          <w:bCs/>
          <w:sz w:val="22"/>
          <w:szCs w:val="22"/>
        </w:rPr>
        <w:t>do S</w:t>
      </w:r>
      <w:r w:rsidR="000E1C61" w:rsidRPr="00C900DB">
        <w:rPr>
          <w:rFonts w:ascii="Arial" w:hAnsi="Arial" w:cs="Arial"/>
          <w:b/>
          <w:bCs/>
          <w:sz w:val="22"/>
          <w:szCs w:val="22"/>
        </w:rPr>
        <w:t xml:space="preserve">WZ </w:t>
      </w:r>
    </w:p>
    <w:p w14:paraId="517BB128" w14:textId="77777777" w:rsidR="007034DE" w:rsidRDefault="007034DE" w:rsidP="00FF7086">
      <w:pPr>
        <w:rPr>
          <w:rFonts w:ascii="Arial" w:hAnsi="Arial" w:cs="Arial"/>
          <w:b/>
          <w:bCs/>
          <w:sz w:val="22"/>
          <w:szCs w:val="22"/>
        </w:rPr>
      </w:pPr>
    </w:p>
    <w:p w14:paraId="2D057837" w14:textId="77777777" w:rsidR="007034DE" w:rsidRPr="003B5478" w:rsidRDefault="007034DE" w:rsidP="007034DE">
      <w:pPr>
        <w:spacing w:before="120"/>
        <w:ind w:left="2836"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3B5478">
        <w:rPr>
          <w:rFonts w:ascii="Arial" w:hAnsi="Arial" w:cs="Arial"/>
          <w:b/>
          <w:bCs/>
          <w:sz w:val="24"/>
          <w:szCs w:val="24"/>
        </w:rPr>
        <w:t>Zamawiający</w:t>
      </w:r>
    </w:p>
    <w:p w14:paraId="45E1960B" w14:textId="77777777" w:rsidR="007034DE" w:rsidRPr="003B5478" w:rsidRDefault="007034DE" w:rsidP="007034DE">
      <w:pPr>
        <w:ind w:left="2829" w:firstLine="709"/>
        <w:rPr>
          <w:rFonts w:ascii="Arial" w:hAnsi="Arial" w:cs="Arial"/>
          <w:bCs/>
          <w:sz w:val="24"/>
          <w:szCs w:val="24"/>
        </w:rPr>
      </w:pPr>
      <w:r w:rsidRPr="003B5478">
        <w:rPr>
          <w:rFonts w:ascii="Arial" w:hAnsi="Arial" w:cs="Arial"/>
          <w:bCs/>
          <w:sz w:val="24"/>
          <w:szCs w:val="24"/>
        </w:rPr>
        <w:t xml:space="preserve">Skarb Państwa - </w:t>
      </w:r>
      <w:r w:rsidRPr="003B5478">
        <w:rPr>
          <w:rFonts w:ascii="Arial" w:hAnsi="Arial" w:cs="Arial"/>
          <w:bCs/>
          <w:sz w:val="24"/>
          <w:szCs w:val="24"/>
        </w:rPr>
        <w:tab/>
      </w:r>
    </w:p>
    <w:p w14:paraId="7A460972" w14:textId="77777777" w:rsidR="007034DE" w:rsidRPr="003B5478" w:rsidRDefault="007034DE" w:rsidP="007034DE">
      <w:pPr>
        <w:ind w:left="3538"/>
        <w:rPr>
          <w:rFonts w:ascii="Arial" w:hAnsi="Arial" w:cs="Arial"/>
          <w:bCs/>
          <w:sz w:val="24"/>
          <w:szCs w:val="24"/>
        </w:rPr>
      </w:pPr>
      <w:r w:rsidRPr="003B5478">
        <w:rPr>
          <w:rFonts w:ascii="Arial" w:hAnsi="Arial" w:cs="Arial"/>
          <w:bCs/>
          <w:sz w:val="24"/>
          <w:szCs w:val="24"/>
        </w:rPr>
        <w:t xml:space="preserve">Państwowe Gospodarstwo Leśne Lasy Państwowe </w:t>
      </w:r>
    </w:p>
    <w:p w14:paraId="6BE5585E" w14:textId="6DD88A67" w:rsidR="007034DE" w:rsidRPr="003B5478" w:rsidRDefault="007034DE" w:rsidP="007034DE">
      <w:pPr>
        <w:ind w:left="2829" w:firstLine="709"/>
        <w:rPr>
          <w:rFonts w:ascii="Arial" w:hAnsi="Arial" w:cs="Arial"/>
          <w:bCs/>
          <w:sz w:val="24"/>
          <w:szCs w:val="24"/>
        </w:rPr>
      </w:pPr>
      <w:r w:rsidRPr="003B5478">
        <w:rPr>
          <w:rFonts w:ascii="Arial" w:hAnsi="Arial" w:cs="Arial"/>
          <w:bCs/>
          <w:sz w:val="24"/>
          <w:szCs w:val="24"/>
        </w:rPr>
        <w:t xml:space="preserve">Nadleśnictwo </w:t>
      </w:r>
      <w:r>
        <w:rPr>
          <w:rFonts w:ascii="Arial" w:hAnsi="Arial" w:cs="Arial"/>
          <w:bCs/>
          <w:sz w:val="24"/>
          <w:szCs w:val="24"/>
        </w:rPr>
        <w:t>Rudnik</w:t>
      </w:r>
      <w:r w:rsidRPr="003B5478">
        <w:rPr>
          <w:rFonts w:ascii="Arial" w:hAnsi="Arial" w:cs="Arial"/>
          <w:bCs/>
          <w:sz w:val="24"/>
          <w:szCs w:val="24"/>
        </w:rPr>
        <w:tab/>
      </w:r>
    </w:p>
    <w:p w14:paraId="587BF506" w14:textId="3A8E47C8" w:rsidR="007034DE" w:rsidRPr="003B5478" w:rsidRDefault="007034DE" w:rsidP="007034DE">
      <w:pPr>
        <w:ind w:left="2829" w:firstLine="709"/>
        <w:rPr>
          <w:rFonts w:ascii="Arial" w:hAnsi="Arial" w:cs="Arial"/>
          <w:bCs/>
          <w:sz w:val="24"/>
          <w:szCs w:val="24"/>
        </w:rPr>
      </w:pPr>
      <w:r w:rsidRPr="003B5478">
        <w:rPr>
          <w:rFonts w:ascii="Arial" w:hAnsi="Arial" w:cs="Arial"/>
          <w:bCs/>
          <w:sz w:val="24"/>
          <w:szCs w:val="24"/>
        </w:rPr>
        <w:t xml:space="preserve">ul. </w:t>
      </w:r>
      <w:r>
        <w:rPr>
          <w:rFonts w:ascii="Arial" w:hAnsi="Arial" w:cs="Arial"/>
          <w:bCs/>
          <w:sz w:val="24"/>
          <w:szCs w:val="24"/>
        </w:rPr>
        <w:t>Rzeszowska 198, 37-420 Rudnik nad Sanem</w:t>
      </w:r>
    </w:p>
    <w:p w14:paraId="2673D028" w14:textId="2203B5CA" w:rsidR="007034DE" w:rsidRDefault="007034DE" w:rsidP="007034DE">
      <w:pPr>
        <w:ind w:left="2829" w:firstLine="709"/>
        <w:rPr>
          <w:rFonts w:ascii="Arial" w:hAnsi="Arial" w:cs="Arial"/>
          <w:bCs/>
          <w:sz w:val="24"/>
          <w:szCs w:val="24"/>
        </w:rPr>
      </w:pPr>
      <w:r w:rsidRPr="003B5478">
        <w:rPr>
          <w:rFonts w:ascii="Arial" w:hAnsi="Arial" w:cs="Arial"/>
          <w:bCs/>
          <w:sz w:val="24"/>
          <w:szCs w:val="24"/>
        </w:rPr>
        <w:t xml:space="preserve">NIP: </w:t>
      </w:r>
      <w:r>
        <w:rPr>
          <w:rFonts w:ascii="Arial" w:hAnsi="Arial" w:cs="Arial"/>
          <w:bCs/>
          <w:sz w:val="24"/>
          <w:szCs w:val="24"/>
        </w:rPr>
        <w:t>8650003639</w:t>
      </w:r>
    </w:p>
    <w:p w14:paraId="0361BA89" w14:textId="573DDD6E" w:rsidR="007034DE" w:rsidRDefault="007034DE" w:rsidP="007034DE">
      <w:pPr>
        <w:ind w:left="2829" w:firstLine="709"/>
        <w:rPr>
          <w:rFonts w:ascii="Arial" w:hAnsi="Arial" w:cs="Arial"/>
          <w:bCs/>
          <w:sz w:val="24"/>
          <w:szCs w:val="24"/>
        </w:rPr>
      </w:pPr>
    </w:p>
    <w:p w14:paraId="0A8EAEA2" w14:textId="1E07AD63" w:rsidR="007034DE" w:rsidRPr="00EA2B6A" w:rsidRDefault="007034DE" w:rsidP="00EA2B6A">
      <w:pPr>
        <w:spacing w:before="240" w:after="240"/>
        <w:jc w:val="center"/>
        <w:rPr>
          <w:rFonts w:ascii="Arial" w:hAnsi="Arial" w:cs="Arial"/>
          <w:b/>
          <w:bCs/>
          <w:sz w:val="24"/>
          <w:szCs w:val="24"/>
        </w:rPr>
      </w:pPr>
      <w:r w:rsidRPr="007034DE">
        <w:rPr>
          <w:rFonts w:ascii="Arial" w:hAnsi="Arial" w:cs="Arial"/>
          <w:b/>
          <w:bCs/>
          <w:sz w:val="24"/>
          <w:szCs w:val="24"/>
        </w:rPr>
        <w:t>OFERTA</w:t>
      </w:r>
    </w:p>
    <w:p w14:paraId="354C99A0" w14:textId="4DC49B82" w:rsidR="00FF7086" w:rsidRPr="00C900DB" w:rsidRDefault="00FF7086" w:rsidP="00FF7086">
      <w:pPr>
        <w:rPr>
          <w:rFonts w:ascii="Arial" w:hAnsi="Arial" w:cs="Arial"/>
          <w:b/>
          <w:bCs/>
          <w:sz w:val="22"/>
          <w:szCs w:val="22"/>
        </w:rPr>
      </w:pPr>
      <w:r w:rsidRPr="00C900DB">
        <w:rPr>
          <w:rFonts w:ascii="Arial" w:hAnsi="Arial" w:cs="Arial"/>
          <w:b/>
          <w:bCs/>
          <w:sz w:val="22"/>
          <w:szCs w:val="22"/>
        </w:rPr>
        <w:t>Wykonawca:</w:t>
      </w:r>
    </w:p>
    <w:p w14:paraId="56AE6A29" w14:textId="77777777" w:rsidR="00FF7086" w:rsidRPr="00C900DB" w:rsidRDefault="00FF7086" w:rsidP="00FF7086">
      <w:pPr>
        <w:rPr>
          <w:rFonts w:ascii="Arial" w:hAnsi="Arial" w:cs="Arial"/>
          <w:bCs/>
          <w:sz w:val="22"/>
          <w:szCs w:val="22"/>
        </w:rPr>
      </w:pPr>
      <w:r w:rsidRPr="00C900DB">
        <w:rPr>
          <w:rFonts w:ascii="Arial" w:hAnsi="Arial" w:cs="Arial"/>
          <w:bCs/>
          <w:sz w:val="22"/>
          <w:szCs w:val="22"/>
        </w:rPr>
        <w:t xml:space="preserve">(pełna nazwa Wykonawcy/Wykonawców w przypadku wykonawców wspólnie ubiegających się o udzielenie zamówienia) </w:t>
      </w:r>
    </w:p>
    <w:p w14:paraId="7C2B9B54" w14:textId="77777777" w:rsidR="00FF7086" w:rsidRPr="00C900DB" w:rsidRDefault="00FF7086" w:rsidP="00FF7086">
      <w:pPr>
        <w:rPr>
          <w:rFonts w:ascii="Arial" w:hAnsi="Arial" w:cs="Arial"/>
          <w:bCs/>
          <w:sz w:val="22"/>
          <w:szCs w:val="22"/>
        </w:rPr>
      </w:pPr>
      <w:r w:rsidRPr="00C900DB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</w:t>
      </w:r>
      <w:r w:rsidR="00C900DB" w:rsidRPr="00C900DB">
        <w:rPr>
          <w:rFonts w:ascii="Arial" w:hAnsi="Arial" w:cs="Arial"/>
          <w:bCs/>
          <w:sz w:val="22"/>
          <w:szCs w:val="22"/>
        </w:rPr>
        <w:t xml:space="preserve">  </w:t>
      </w:r>
    </w:p>
    <w:p w14:paraId="2FF2F00F" w14:textId="77777777" w:rsidR="00FF7086" w:rsidRPr="00C900DB" w:rsidRDefault="00FF7086" w:rsidP="00FF7086">
      <w:pPr>
        <w:rPr>
          <w:rFonts w:ascii="Arial" w:hAnsi="Arial" w:cs="Arial"/>
          <w:bCs/>
          <w:sz w:val="22"/>
          <w:szCs w:val="22"/>
        </w:rPr>
      </w:pPr>
      <w:r w:rsidRPr="00C900DB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</w:t>
      </w:r>
      <w:r w:rsidR="00C900DB" w:rsidRPr="00C900DB">
        <w:rPr>
          <w:rFonts w:ascii="Arial" w:hAnsi="Arial" w:cs="Arial"/>
          <w:bCs/>
          <w:sz w:val="22"/>
          <w:szCs w:val="22"/>
        </w:rPr>
        <w:t xml:space="preserve">  </w:t>
      </w:r>
    </w:p>
    <w:p w14:paraId="15F043BF" w14:textId="77777777" w:rsidR="00FF7086" w:rsidRPr="00C900DB" w:rsidRDefault="00FF7086" w:rsidP="00FF7086">
      <w:pPr>
        <w:rPr>
          <w:rFonts w:ascii="Arial" w:hAnsi="Arial" w:cs="Arial"/>
          <w:bCs/>
          <w:sz w:val="22"/>
          <w:szCs w:val="22"/>
        </w:rPr>
      </w:pPr>
      <w:r w:rsidRPr="00C900DB">
        <w:rPr>
          <w:rFonts w:ascii="Arial" w:hAnsi="Arial" w:cs="Arial"/>
          <w:bCs/>
          <w:sz w:val="22"/>
          <w:szCs w:val="22"/>
        </w:rPr>
        <w:t>Adres: .......................................................................................</w:t>
      </w:r>
      <w:r w:rsidR="00C900DB" w:rsidRPr="00C900DB">
        <w:rPr>
          <w:rFonts w:ascii="Arial" w:hAnsi="Arial" w:cs="Arial"/>
          <w:bCs/>
          <w:sz w:val="22"/>
          <w:szCs w:val="22"/>
        </w:rPr>
        <w:t xml:space="preserve"> </w:t>
      </w:r>
    </w:p>
    <w:p w14:paraId="3D63B720" w14:textId="77777777" w:rsidR="00FF7086" w:rsidRPr="00C900DB" w:rsidRDefault="00FF7086" w:rsidP="00FF7086">
      <w:pPr>
        <w:rPr>
          <w:rFonts w:ascii="Arial" w:hAnsi="Arial" w:cs="Arial"/>
          <w:bCs/>
          <w:sz w:val="22"/>
          <w:szCs w:val="22"/>
        </w:rPr>
      </w:pPr>
      <w:r w:rsidRPr="00C900DB">
        <w:rPr>
          <w:rFonts w:ascii="Arial" w:hAnsi="Arial" w:cs="Arial"/>
          <w:bCs/>
          <w:sz w:val="22"/>
          <w:szCs w:val="22"/>
        </w:rPr>
        <w:t>Województwo …………………………………………………</w:t>
      </w:r>
    </w:p>
    <w:p w14:paraId="35751E11" w14:textId="77777777" w:rsidR="00FF7086" w:rsidRPr="00C900DB" w:rsidRDefault="00FF7086" w:rsidP="00FF7086">
      <w:pPr>
        <w:rPr>
          <w:rFonts w:ascii="Arial" w:hAnsi="Arial" w:cs="Arial"/>
          <w:bCs/>
          <w:sz w:val="22"/>
          <w:szCs w:val="22"/>
        </w:rPr>
      </w:pPr>
      <w:r w:rsidRPr="00C900DB">
        <w:rPr>
          <w:rFonts w:ascii="Arial" w:hAnsi="Arial" w:cs="Arial"/>
          <w:bCs/>
          <w:sz w:val="22"/>
          <w:szCs w:val="22"/>
        </w:rPr>
        <w:t>Kraj: ……………………………………</w:t>
      </w:r>
    </w:p>
    <w:p w14:paraId="690F4B0A" w14:textId="77777777" w:rsidR="00FF7086" w:rsidRPr="00C900DB" w:rsidRDefault="00FF7086" w:rsidP="00FF7086">
      <w:pPr>
        <w:rPr>
          <w:rFonts w:ascii="Arial" w:hAnsi="Arial" w:cs="Arial"/>
          <w:bCs/>
          <w:sz w:val="22"/>
          <w:szCs w:val="22"/>
        </w:rPr>
      </w:pPr>
      <w:r w:rsidRPr="00C900DB">
        <w:rPr>
          <w:rFonts w:ascii="Arial" w:hAnsi="Arial" w:cs="Arial"/>
          <w:bCs/>
          <w:sz w:val="22"/>
          <w:szCs w:val="22"/>
        </w:rPr>
        <w:t>REGON: …………………................</w:t>
      </w:r>
    </w:p>
    <w:p w14:paraId="0ABEA8CF" w14:textId="77777777" w:rsidR="00FF7086" w:rsidRPr="00C900DB" w:rsidRDefault="00FF7086" w:rsidP="00FF7086">
      <w:pPr>
        <w:rPr>
          <w:rFonts w:ascii="Arial" w:hAnsi="Arial" w:cs="Arial"/>
          <w:bCs/>
          <w:sz w:val="22"/>
          <w:szCs w:val="22"/>
        </w:rPr>
      </w:pPr>
      <w:r w:rsidRPr="00C900DB">
        <w:rPr>
          <w:rFonts w:ascii="Arial" w:hAnsi="Arial" w:cs="Arial"/>
          <w:bCs/>
          <w:sz w:val="22"/>
          <w:szCs w:val="22"/>
        </w:rPr>
        <w:t>NIP: ………………………………….</w:t>
      </w:r>
    </w:p>
    <w:p w14:paraId="4F5ECF6F" w14:textId="77777777" w:rsidR="00FF7086" w:rsidRPr="00C900DB" w:rsidRDefault="00FF7086" w:rsidP="00FF7086">
      <w:pPr>
        <w:rPr>
          <w:rFonts w:ascii="Arial" w:hAnsi="Arial" w:cs="Arial"/>
          <w:bCs/>
          <w:sz w:val="22"/>
          <w:szCs w:val="22"/>
        </w:rPr>
      </w:pPr>
      <w:r w:rsidRPr="00C900DB">
        <w:rPr>
          <w:rFonts w:ascii="Arial" w:hAnsi="Arial" w:cs="Arial"/>
          <w:bCs/>
          <w:sz w:val="22"/>
          <w:szCs w:val="22"/>
        </w:rPr>
        <w:t>Pesel (dla osób fizycznych nieprowadzących działalności gospodarczej): …………………………………</w:t>
      </w:r>
    </w:p>
    <w:p w14:paraId="0348C50C" w14:textId="04D518F2" w:rsidR="00FF7086" w:rsidRDefault="00FF7086" w:rsidP="00FF7086">
      <w:pPr>
        <w:rPr>
          <w:rFonts w:ascii="Arial" w:hAnsi="Arial" w:cs="Arial"/>
          <w:bCs/>
          <w:sz w:val="22"/>
          <w:szCs w:val="22"/>
        </w:rPr>
      </w:pPr>
      <w:r w:rsidRPr="00C900DB">
        <w:rPr>
          <w:rFonts w:ascii="Arial" w:hAnsi="Arial" w:cs="Arial"/>
          <w:bCs/>
          <w:sz w:val="22"/>
          <w:szCs w:val="22"/>
        </w:rPr>
        <w:t>tel. .........…………................………</w:t>
      </w:r>
      <w:r w:rsidR="00675EC4">
        <w:rPr>
          <w:rFonts w:ascii="Arial" w:hAnsi="Arial" w:cs="Arial"/>
          <w:bCs/>
          <w:sz w:val="22"/>
          <w:szCs w:val="22"/>
        </w:rPr>
        <w:t xml:space="preserve"> </w:t>
      </w:r>
    </w:p>
    <w:p w14:paraId="1D8B1AD4" w14:textId="77777777" w:rsidR="007034DE" w:rsidRDefault="007034DE" w:rsidP="007034DE">
      <w:pPr>
        <w:suppressAutoHyphens w:val="0"/>
        <w:ind w:left="709"/>
        <w:rPr>
          <w:rFonts w:ascii="Arial" w:hAnsi="Arial" w:cs="Arial"/>
          <w:sz w:val="22"/>
          <w:szCs w:val="22"/>
          <w:lang w:eastAsia="en-US"/>
        </w:rPr>
      </w:pPr>
    </w:p>
    <w:p w14:paraId="0DE4AB37" w14:textId="6E6E6E51" w:rsidR="007034DE" w:rsidRPr="00EA2B6A" w:rsidRDefault="007034DE" w:rsidP="007034DE">
      <w:pPr>
        <w:suppressAutoHyphens w:val="0"/>
        <w:ind w:left="709"/>
        <w:rPr>
          <w:rFonts w:ascii="Arial" w:hAnsi="Arial" w:cs="Arial"/>
          <w:sz w:val="22"/>
          <w:szCs w:val="22"/>
          <w:lang w:eastAsia="en-US"/>
        </w:rPr>
      </w:pPr>
      <w:r w:rsidRPr="00EA2B6A">
        <w:rPr>
          <w:rFonts w:ascii="Arial" w:hAnsi="Arial" w:cs="Arial"/>
          <w:sz w:val="22"/>
          <w:szCs w:val="22"/>
          <w:lang w:eastAsia="en-US"/>
        </w:rPr>
        <w:t xml:space="preserve">Wykonawca prowadzi    -  </w:t>
      </w:r>
    </w:p>
    <w:p w14:paraId="18892092" w14:textId="77777777" w:rsidR="007034DE" w:rsidRPr="00EA2B6A" w:rsidRDefault="007034DE" w:rsidP="007034DE">
      <w:pPr>
        <w:suppressAutoHyphens w:val="0"/>
        <w:ind w:left="709"/>
        <w:rPr>
          <w:rFonts w:ascii="Arial" w:hAnsi="Arial" w:cs="Arial"/>
          <w:sz w:val="22"/>
          <w:szCs w:val="22"/>
          <w:lang w:eastAsia="en-US"/>
        </w:rPr>
      </w:pPr>
    </w:p>
    <w:p w14:paraId="5FB32E5E" w14:textId="77777777" w:rsidR="007034DE" w:rsidRPr="00EA2B6A" w:rsidRDefault="007034DE" w:rsidP="007034DE">
      <w:pPr>
        <w:suppressAutoHyphens w:val="0"/>
        <w:ind w:left="709"/>
        <w:rPr>
          <w:rFonts w:ascii="Arial" w:hAnsi="Arial" w:cs="Arial"/>
          <w:sz w:val="22"/>
          <w:szCs w:val="22"/>
          <w:lang w:eastAsia="en-US"/>
        </w:rPr>
      </w:pPr>
      <w:r w:rsidRPr="00EA2B6A">
        <w:rPr>
          <w:rFonts w:ascii="Segoe UI Symbol" w:eastAsia="MS Gothic" w:hAnsi="Segoe UI Symbol" w:cs="Segoe UI Symbol"/>
          <w:sz w:val="22"/>
          <w:szCs w:val="22"/>
          <w:lang w:eastAsia="en-US"/>
        </w:rPr>
        <w:t>☐</w:t>
      </w:r>
      <w:r w:rsidRPr="00EA2B6A">
        <w:rPr>
          <w:rFonts w:ascii="Arial" w:hAnsi="Arial" w:cs="Arial"/>
          <w:sz w:val="22"/>
          <w:szCs w:val="22"/>
          <w:lang w:eastAsia="en-US"/>
        </w:rPr>
        <w:t>mikroprzedsiębiorstwo</w:t>
      </w:r>
    </w:p>
    <w:p w14:paraId="7806C83A" w14:textId="77777777" w:rsidR="007034DE" w:rsidRPr="00EA2B6A" w:rsidRDefault="007034DE" w:rsidP="007034DE">
      <w:pPr>
        <w:suppressAutoHyphens w:val="0"/>
        <w:ind w:left="709"/>
        <w:rPr>
          <w:rFonts w:ascii="Arial" w:hAnsi="Arial" w:cs="Arial"/>
          <w:sz w:val="22"/>
          <w:szCs w:val="22"/>
          <w:lang w:eastAsia="en-US"/>
        </w:rPr>
      </w:pPr>
      <w:r w:rsidRPr="00EA2B6A">
        <w:rPr>
          <w:rFonts w:ascii="Segoe UI Symbol" w:eastAsia="MS Gothic" w:hAnsi="Segoe UI Symbol" w:cs="Segoe UI Symbol"/>
          <w:sz w:val="22"/>
          <w:szCs w:val="22"/>
          <w:lang w:eastAsia="en-US"/>
        </w:rPr>
        <w:t>☐</w:t>
      </w:r>
      <w:r w:rsidRPr="00EA2B6A">
        <w:rPr>
          <w:rFonts w:ascii="Arial" w:hAnsi="Arial" w:cs="Arial"/>
          <w:sz w:val="22"/>
          <w:szCs w:val="22"/>
          <w:lang w:eastAsia="en-US"/>
        </w:rPr>
        <w:t xml:space="preserve"> małe przedsiębiorstwo</w:t>
      </w:r>
    </w:p>
    <w:p w14:paraId="373C517B" w14:textId="77777777" w:rsidR="007034DE" w:rsidRPr="00EA2B6A" w:rsidRDefault="007034DE" w:rsidP="007034DE">
      <w:pPr>
        <w:suppressAutoHyphens w:val="0"/>
        <w:ind w:left="709"/>
        <w:rPr>
          <w:rFonts w:ascii="Arial" w:hAnsi="Arial" w:cs="Arial"/>
          <w:sz w:val="22"/>
          <w:szCs w:val="22"/>
          <w:lang w:eastAsia="en-US"/>
        </w:rPr>
      </w:pPr>
      <w:r w:rsidRPr="00EA2B6A">
        <w:rPr>
          <w:rFonts w:ascii="Segoe UI Symbol" w:eastAsia="MS Gothic" w:hAnsi="Segoe UI Symbol" w:cs="Segoe UI Symbol"/>
          <w:sz w:val="22"/>
          <w:szCs w:val="22"/>
          <w:lang w:eastAsia="en-US"/>
        </w:rPr>
        <w:t>☐</w:t>
      </w:r>
      <w:r w:rsidRPr="00EA2B6A">
        <w:rPr>
          <w:rFonts w:ascii="Arial" w:hAnsi="Arial" w:cs="Arial"/>
          <w:sz w:val="22"/>
          <w:szCs w:val="22"/>
          <w:lang w:eastAsia="en-US"/>
        </w:rPr>
        <w:t xml:space="preserve"> średnie przedsiębiorstwo</w:t>
      </w:r>
    </w:p>
    <w:p w14:paraId="200EB1A1" w14:textId="77777777" w:rsidR="007034DE" w:rsidRPr="00EA2B6A" w:rsidRDefault="007034DE" w:rsidP="007034DE">
      <w:pPr>
        <w:suppressAutoHyphens w:val="0"/>
        <w:ind w:left="709"/>
        <w:rPr>
          <w:rFonts w:ascii="Arial" w:hAnsi="Arial" w:cs="Arial"/>
          <w:sz w:val="22"/>
          <w:szCs w:val="22"/>
          <w:lang w:eastAsia="en-US"/>
        </w:rPr>
      </w:pPr>
      <w:r w:rsidRPr="00EA2B6A">
        <w:rPr>
          <w:rFonts w:ascii="Segoe UI Symbol" w:eastAsia="MS Gothic" w:hAnsi="Segoe UI Symbol" w:cs="Segoe UI Symbol"/>
          <w:sz w:val="22"/>
          <w:szCs w:val="22"/>
          <w:lang w:eastAsia="en-US"/>
        </w:rPr>
        <w:t>☐</w:t>
      </w:r>
      <w:r w:rsidRPr="00EA2B6A">
        <w:rPr>
          <w:rFonts w:ascii="Arial" w:hAnsi="Arial" w:cs="Arial"/>
          <w:sz w:val="22"/>
          <w:szCs w:val="22"/>
          <w:lang w:eastAsia="en-US"/>
        </w:rPr>
        <w:t xml:space="preserve"> jednoosobowa działalność gospodarcza</w:t>
      </w:r>
    </w:p>
    <w:p w14:paraId="6EC12E13" w14:textId="77777777" w:rsidR="007034DE" w:rsidRPr="00EA2B6A" w:rsidRDefault="007034DE" w:rsidP="007034DE">
      <w:pPr>
        <w:suppressAutoHyphens w:val="0"/>
        <w:ind w:left="709"/>
        <w:rPr>
          <w:rFonts w:ascii="Arial" w:hAnsi="Arial" w:cs="Arial"/>
          <w:sz w:val="22"/>
          <w:szCs w:val="22"/>
          <w:lang w:eastAsia="en-US"/>
        </w:rPr>
      </w:pPr>
      <w:r w:rsidRPr="00EA2B6A">
        <w:rPr>
          <w:rFonts w:ascii="Segoe UI Symbol" w:eastAsia="MS Gothic" w:hAnsi="Segoe UI Symbol" w:cs="Segoe UI Symbol"/>
          <w:sz w:val="22"/>
          <w:szCs w:val="22"/>
          <w:lang w:eastAsia="en-US"/>
        </w:rPr>
        <w:t>☐</w:t>
      </w:r>
      <w:r w:rsidRPr="00EA2B6A">
        <w:rPr>
          <w:rFonts w:ascii="Arial" w:hAnsi="Arial" w:cs="Arial"/>
          <w:sz w:val="22"/>
          <w:szCs w:val="22"/>
          <w:lang w:eastAsia="en-US"/>
        </w:rPr>
        <w:t xml:space="preserve"> osoba fizyczna nieprowadząca działalności gospodarczej</w:t>
      </w:r>
    </w:p>
    <w:p w14:paraId="04117EC6" w14:textId="77777777" w:rsidR="007034DE" w:rsidRPr="00EA2B6A" w:rsidRDefault="007034DE" w:rsidP="007034DE">
      <w:pPr>
        <w:suppressAutoHyphens w:val="0"/>
        <w:ind w:left="709"/>
        <w:rPr>
          <w:rFonts w:ascii="Arial" w:hAnsi="Arial" w:cs="Arial"/>
          <w:sz w:val="22"/>
          <w:szCs w:val="22"/>
          <w:lang w:eastAsia="en-US"/>
        </w:rPr>
      </w:pPr>
      <w:r w:rsidRPr="00EA2B6A">
        <w:rPr>
          <w:rFonts w:ascii="Segoe UI Symbol" w:eastAsia="MS Gothic" w:hAnsi="Segoe UI Symbol" w:cs="Segoe UI Symbol"/>
          <w:sz w:val="22"/>
          <w:szCs w:val="22"/>
          <w:lang w:eastAsia="en-US"/>
        </w:rPr>
        <w:t>☐</w:t>
      </w:r>
      <w:r w:rsidRPr="00EA2B6A">
        <w:rPr>
          <w:rFonts w:ascii="Arial" w:hAnsi="Arial" w:cs="Arial"/>
          <w:sz w:val="22"/>
          <w:szCs w:val="22"/>
          <w:lang w:eastAsia="en-US"/>
        </w:rPr>
        <w:t xml:space="preserve">  inny rodzaj: …………………………….</w:t>
      </w:r>
    </w:p>
    <w:p w14:paraId="2E392CC0" w14:textId="7C86FD94" w:rsidR="007034DE" w:rsidRPr="00EA2B6A" w:rsidRDefault="007034DE" w:rsidP="007034DE">
      <w:pPr>
        <w:spacing w:before="240" w:after="240"/>
        <w:ind w:left="709"/>
        <w:jc w:val="both"/>
        <w:rPr>
          <w:rFonts w:ascii="Arial" w:hAnsi="Arial" w:cs="Arial"/>
          <w:i/>
          <w:lang w:eastAsia="pl-PL"/>
        </w:rPr>
      </w:pPr>
      <w:r w:rsidRPr="007034DE">
        <w:rPr>
          <w:rFonts w:ascii="Arial" w:hAnsi="Arial" w:cs="Arial"/>
          <w:i/>
          <w:sz w:val="22"/>
          <w:szCs w:val="22"/>
          <w:lang w:eastAsia="pl-PL"/>
        </w:rPr>
        <w:t xml:space="preserve">* </w:t>
      </w:r>
      <w:r w:rsidRPr="00EA2B6A">
        <w:rPr>
          <w:rFonts w:ascii="Arial" w:hAnsi="Arial" w:cs="Arial"/>
          <w:i/>
          <w:lang w:eastAsia="pl-PL"/>
        </w:rPr>
        <w:t>(należy zaznaczyć właściwą odpowiedź – w przypadku składania oferty przez podmioty występujące wspólnie ww. informację należy podać odpowiednio w odniesieniu do wszystkich wspólników spółki cywilnej lub członków konsorcjum. Definicja mikro, małego i średniego przedsiębiorcy znajduje się w art. 7 ustawy z dnia 6 marca 2018 Prawo przedsiębiorców (</w:t>
      </w:r>
      <w:proofErr w:type="spellStart"/>
      <w:r w:rsidRPr="00EA2B6A">
        <w:rPr>
          <w:rFonts w:ascii="Arial" w:hAnsi="Arial" w:cs="Arial"/>
          <w:i/>
          <w:lang w:eastAsia="pl-PL"/>
        </w:rPr>
        <w:t>t.j</w:t>
      </w:r>
      <w:proofErr w:type="spellEnd"/>
      <w:r w:rsidRPr="00EA2B6A">
        <w:rPr>
          <w:rFonts w:ascii="Arial" w:hAnsi="Arial" w:cs="Arial"/>
          <w:i/>
          <w:lang w:eastAsia="pl-PL"/>
        </w:rPr>
        <w:t xml:space="preserve">. Dz. U. z 2019 r. poz. 1292 z </w:t>
      </w:r>
      <w:proofErr w:type="spellStart"/>
      <w:r w:rsidRPr="00EA2B6A">
        <w:rPr>
          <w:rFonts w:ascii="Arial" w:hAnsi="Arial" w:cs="Arial"/>
          <w:i/>
          <w:lang w:eastAsia="pl-PL"/>
        </w:rPr>
        <w:t>późn</w:t>
      </w:r>
      <w:proofErr w:type="spellEnd"/>
      <w:r w:rsidRPr="00EA2B6A">
        <w:rPr>
          <w:rFonts w:ascii="Arial" w:hAnsi="Arial" w:cs="Arial"/>
          <w:i/>
          <w:lang w:eastAsia="pl-PL"/>
        </w:rPr>
        <w:t>. zm.)</w:t>
      </w:r>
    </w:p>
    <w:p w14:paraId="429A090C" w14:textId="77777777" w:rsidR="00D12BCA" w:rsidRPr="00EA2B6A" w:rsidRDefault="00D12BCA" w:rsidP="00D12BCA">
      <w:pPr>
        <w:jc w:val="both"/>
        <w:rPr>
          <w:rFonts w:ascii="Arial" w:hAnsi="Arial" w:cs="Arial"/>
          <w:bCs/>
          <w:sz w:val="22"/>
          <w:szCs w:val="22"/>
        </w:rPr>
      </w:pPr>
      <w:r w:rsidRPr="00EA2B6A">
        <w:rPr>
          <w:rFonts w:ascii="Arial" w:hAnsi="Arial" w:cs="Arial"/>
          <w:bCs/>
          <w:sz w:val="22"/>
          <w:szCs w:val="22"/>
        </w:rPr>
        <w:t>Osoba upoważniona do reprezentacji Wykonawcy/-ów i podpisująca ofertę:</w:t>
      </w:r>
    </w:p>
    <w:p w14:paraId="2A59E2F5" w14:textId="77777777" w:rsidR="00D12BCA" w:rsidRPr="00EA2B6A" w:rsidRDefault="00D12BCA" w:rsidP="00D12BCA">
      <w:pPr>
        <w:jc w:val="both"/>
        <w:rPr>
          <w:rFonts w:ascii="Arial" w:hAnsi="Arial" w:cs="Arial"/>
          <w:bCs/>
          <w:sz w:val="22"/>
          <w:szCs w:val="22"/>
        </w:rPr>
      </w:pPr>
    </w:p>
    <w:p w14:paraId="5564A36D" w14:textId="77777777" w:rsidR="00D12BCA" w:rsidRPr="00EA2B6A" w:rsidRDefault="00D12BCA" w:rsidP="00D12BCA">
      <w:pPr>
        <w:jc w:val="both"/>
        <w:rPr>
          <w:rFonts w:ascii="Arial" w:hAnsi="Arial" w:cs="Arial"/>
          <w:bCs/>
          <w:sz w:val="22"/>
          <w:szCs w:val="22"/>
        </w:rPr>
      </w:pPr>
      <w:r w:rsidRPr="00EA2B6A">
        <w:rPr>
          <w:rFonts w:ascii="Arial" w:hAnsi="Arial" w:cs="Arial"/>
          <w:bCs/>
          <w:sz w:val="22"/>
          <w:szCs w:val="22"/>
        </w:rPr>
        <w:t xml:space="preserve">Imię i nazwisko: …………………………………………………… </w:t>
      </w:r>
    </w:p>
    <w:p w14:paraId="10DE5EF2" w14:textId="77777777" w:rsidR="00D12BCA" w:rsidRPr="00EA2B6A" w:rsidRDefault="00D12BCA" w:rsidP="00D12BCA">
      <w:pPr>
        <w:jc w:val="both"/>
        <w:rPr>
          <w:rFonts w:ascii="Arial" w:hAnsi="Arial" w:cs="Arial"/>
          <w:bCs/>
          <w:sz w:val="22"/>
          <w:szCs w:val="22"/>
        </w:rPr>
      </w:pPr>
      <w:r w:rsidRPr="00EA2B6A">
        <w:rPr>
          <w:rFonts w:ascii="Arial" w:hAnsi="Arial" w:cs="Arial"/>
          <w:bCs/>
          <w:sz w:val="22"/>
          <w:szCs w:val="22"/>
        </w:rPr>
        <w:t xml:space="preserve">Podstawa do reprezentacji (np. pełnomocnictwo, KRS, </w:t>
      </w:r>
      <w:proofErr w:type="spellStart"/>
      <w:r w:rsidRPr="00EA2B6A">
        <w:rPr>
          <w:rFonts w:ascii="Arial" w:hAnsi="Arial" w:cs="Arial"/>
          <w:bCs/>
          <w:sz w:val="22"/>
          <w:szCs w:val="22"/>
        </w:rPr>
        <w:t>CEiDG</w:t>
      </w:r>
      <w:proofErr w:type="spellEnd"/>
      <w:r w:rsidRPr="00EA2B6A">
        <w:rPr>
          <w:rFonts w:ascii="Arial" w:hAnsi="Arial" w:cs="Arial"/>
          <w:bCs/>
          <w:sz w:val="22"/>
          <w:szCs w:val="22"/>
        </w:rPr>
        <w:t>, umowa spółki, inne): …………………………………………..</w:t>
      </w:r>
    </w:p>
    <w:p w14:paraId="3DED354B" w14:textId="77777777" w:rsidR="00D12BCA" w:rsidRPr="00EA2B6A" w:rsidRDefault="00D12BCA" w:rsidP="00D12BCA">
      <w:pPr>
        <w:jc w:val="both"/>
        <w:rPr>
          <w:rFonts w:ascii="Arial" w:hAnsi="Arial" w:cs="Arial"/>
          <w:bCs/>
          <w:sz w:val="22"/>
          <w:szCs w:val="22"/>
        </w:rPr>
      </w:pPr>
    </w:p>
    <w:p w14:paraId="50224DBF" w14:textId="77777777" w:rsidR="00D12BCA" w:rsidRPr="00EA2B6A" w:rsidRDefault="00D12BCA" w:rsidP="00D12BCA">
      <w:pPr>
        <w:jc w:val="both"/>
        <w:rPr>
          <w:rFonts w:ascii="Arial" w:hAnsi="Arial" w:cs="Arial"/>
          <w:bCs/>
          <w:sz w:val="22"/>
          <w:szCs w:val="22"/>
        </w:rPr>
      </w:pPr>
      <w:r w:rsidRPr="00EA2B6A">
        <w:rPr>
          <w:rFonts w:ascii="Arial" w:hAnsi="Arial" w:cs="Arial"/>
          <w:bCs/>
          <w:sz w:val="22"/>
          <w:szCs w:val="22"/>
        </w:rPr>
        <w:t>Osoba upoważniona do kontaktów z Zamawiającym:</w:t>
      </w:r>
    </w:p>
    <w:p w14:paraId="4F0D6783" w14:textId="77777777" w:rsidR="00D12BCA" w:rsidRPr="00EA2B6A" w:rsidRDefault="00D12BCA" w:rsidP="00D12BCA">
      <w:pPr>
        <w:jc w:val="both"/>
        <w:rPr>
          <w:rFonts w:ascii="Arial" w:hAnsi="Arial" w:cs="Arial"/>
          <w:bCs/>
          <w:sz w:val="22"/>
          <w:szCs w:val="22"/>
        </w:rPr>
      </w:pPr>
    </w:p>
    <w:p w14:paraId="5048DF3C" w14:textId="77777777" w:rsidR="00D12BCA" w:rsidRPr="00EA2B6A" w:rsidRDefault="00D12BCA" w:rsidP="00D12BCA">
      <w:pPr>
        <w:jc w:val="both"/>
        <w:rPr>
          <w:rFonts w:ascii="Arial" w:hAnsi="Arial" w:cs="Arial"/>
          <w:bCs/>
          <w:sz w:val="22"/>
          <w:szCs w:val="22"/>
        </w:rPr>
      </w:pPr>
      <w:r w:rsidRPr="00EA2B6A">
        <w:rPr>
          <w:rFonts w:ascii="Arial" w:hAnsi="Arial" w:cs="Arial"/>
          <w:bCs/>
          <w:sz w:val="22"/>
          <w:szCs w:val="22"/>
        </w:rPr>
        <w:t xml:space="preserve">Imię i nazwisko: ……………………………… </w:t>
      </w:r>
    </w:p>
    <w:p w14:paraId="16A8E80D" w14:textId="77777777" w:rsidR="00D12BCA" w:rsidRPr="00EA2B6A" w:rsidRDefault="00D12BCA" w:rsidP="00D12BCA">
      <w:pPr>
        <w:jc w:val="both"/>
        <w:rPr>
          <w:rFonts w:ascii="Arial" w:hAnsi="Arial" w:cs="Arial"/>
          <w:bCs/>
          <w:sz w:val="22"/>
          <w:szCs w:val="22"/>
        </w:rPr>
      </w:pPr>
      <w:r w:rsidRPr="00EA2B6A">
        <w:rPr>
          <w:rFonts w:ascii="Arial" w:hAnsi="Arial" w:cs="Arial"/>
          <w:bCs/>
          <w:sz w:val="22"/>
          <w:szCs w:val="22"/>
        </w:rPr>
        <w:t>telefon: ……………………………………….</w:t>
      </w:r>
    </w:p>
    <w:p w14:paraId="68DAF9BC" w14:textId="77777777" w:rsidR="00D12BCA" w:rsidRPr="00EA2B6A" w:rsidRDefault="00D12BCA" w:rsidP="00D12BCA">
      <w:pPr>
        <w:jc w:val="both"/>
        <w:rPr>
          <w:rFonts w:ascii="Arial" w:hAnsi="Arial" w:cs="Arial"/>
          <w:bCs/>
          <w:sz w:val="22"/>
          <w:szCs w:val="22"/>
        </w:rPr>
      </w:pPr>
      <w:r w:rsidRPr="00EA2B6A">
        <w:rPr>
          <w:rFonts w:ascii="Arial" w:hAnsi="Arial" w:cs="Arial"/>
          <w:bCs/>
          <w:sz w:val="22"/>
          <w:szCs w:val="22"/>
        </w:rPr>
        <w:t>adres e-mail:…………………….………………………</w:t>
      </w:r>
    </w:p>
    <w:p w14:paraId="61BB1817" w14:textId="619817F9" w:rsidR="00D12BCA" w:rsidRDefault="00D12BCA" w:rsidP="007034DE">
      <w:pPr>
        <w:spacing w:before="240" w:after="240"/>
        <w:ind w:left="709"/>
        <w:jc w:val="both"/>
        <w:rPr>
          <w:rFonts w:ascii="Arial" w:hAnsi="Arial" w:cs="Arial"/>
          <w:i/>
          <w:sz w:val="22"/>
          <w:szCs w:val="22"/>
          <w:lang w:eastAsia="pl-PL"/>
        </w:rPr>
      </w:pPr>
    </w:p>
    <w:p w14:paraId="22DCA1B2" w14:textId="77777777" w:rsidR="00D12BCA" w:rsidRPr="007034DE" w:rsidRDefault="00D12BCA" w:rsidP="007034DE">
      <w:pPr>
        <w:spacing w:before="240" w:after="240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7E2ABC46" w14:textId="4885CAC1" w:rsidR="007034DE" w:rsidRDefault="007034DE" w:rsidP="00FF7086">
      <w:pPr>
        <w:rPr>
          <w:rFonts w:ascii="Arial" w:hAnsi="Arial" w:cs="Arial"/>
          <w:bCs/>
          <w:sz w:val="22"/>
          <w:szCs w:val="22"/>
        </w:rPr>
      </w:pPr>
    </w:p>
    <w:p w14:paraId="6CB805AD" w14:textId="13F4C4B6" w:rsidR="0018603A" w:rsidRPr="00C900DB" w:rsidRDefault="007F76E2" w:rsidP="00EA2B6A">
      <w:pPr>
        <w:spacing w:line="360" w:lineRule="auto"/>
        <w:jc w:val="right"/>
        <w:rPr>
          <w:rFonts w:ascii="Arial" w:hAnsi="Arial" w:cs="Arial"/>
          <w:bCs/>
          <w:sz w:val="22"/>
          <w:szCs w:val="22"/>
        </w:rPr>
      </w:pPr>
      <w:r w:rsidRPr="00C900DB">
        <w:rPr>
          <w:rFonts w:ascii="Arial" w:hAnsi="Arial" w:cs="Arial"/>
          <w:bCs/>
          <w:sz w:val="22"/>
          <w:szCs w:val="22"/>
        </w:rPr>
        <w:lastRenderedPageBreak/>
        <w:t xml:space="preserve">Odpowiadając na ogłoszenie o </w:t>
      </w:r>
      <w:r w:rsidR="003F467E" w:rsidRPr="00C900DB">
        <w:rPr>
          <w:rFonts w:ascii="Arial" w:hAnsi="Arial" w:cs="Arial"/>
          <w:bCs/>
          <w:sz w:val="22"/>
          <w:szCs w:val="22"/>
        </w:rPr>
        <w:t>zamówieniu w trybie podstawowym bez negocjacji</w:t>
      </w:r>
      <w:r w:rsidRPr="00C900DB">
        <w:rPr>
          <w:rFonts w:ascii="Arial" w:hAnsi="Arial" w:cs="Arial"/>
          <w:bCs/>
          <w:sz w:val="22"/>
          <w:szCs w:val="22"/>
        </w:rPr>
        <w:t xml:space="preserve"> na </w:t>
      </w:r>
      <w:r w:rsidR="003F467E" w:rsidRPr="00C900DB">
        <w:rPr>
          <w:rFonts w:ascii="Arial" w:hAnsi="Arial" w:cs="Arial"/>
          <w:bCs/>
          <w:sz w:val="22"/>
          <w:szCs w:val="22"/>
        </w:rPr>
        <w:t xml:space="preserve">zadanie pn.: </w:t>
      </w:r>
      <w:r w:rsidR="004E3B44" w:rsidRPr="00675EC4">
        <w:rPr>
          <w:rFonts w:ascii="Arial" w:hAnsi="Arial" w:cs="Arial"/>
          <w:bCs/>
          <w:sz w:val="22"/>
          <w:szCs w:val="22"/>
          <w:u w:val="single"/>
        </w:rPr>
        <w:t>„</w:t>
      </w:r>
      <w:r w:rsidR="00FD253C" w:rsidRPr="00675EC4">
        <w:rPr>
          <w:rFonts w:ascii="Arial" w:hAnsi="Arial" w:cs="Arial"/>
          <w:b/>
          <w:i/>
          <w:sz w:val="22"/>
          <w:szCs w:val="22"/>
          <w:u w:val="single"/>
        </w:rPr>
        <w:t xml:space="preserve">Dostawa elementów mundurowych oraz </w:t>
      </w:r>
      <w:proofErr w:type="spellStart"/>
      <w:r w:rsidR="00FD253C" w:rsidRPr="00675EC4">
        <w:rPr>
          <w:rFonts w:ascii="Arial" w:hAnsi="Arial" w:cs="Arial"/>
          <w:b/>
          <w:i/>
          <w:sz w:val="22"/>
          <w:szCs w:val="22"/>
          <w:u w:val="single"/>
        </w:rPr>
        <w:t>sortów</w:t>
      </w:r>
      <w:proofErr w:type="spellEnd"/>
      <w:r w:rsidR="00AB59AB">
        <w:rPr>
          <w:rFonts w:ascii="Arial" w:hAnsi="Arial" w:cs="Arial"/>
          <w:b/>
          <w:i/>
          <w:sz w:val="22"/>
          <w:szCs w:val="22"/>
          <w:u w:val="single"/>
        </w:rPr>
        <w:t xml:space="preserve"> BHP na 202</w:t>
      </w:r>
      <w:r w:rsidR="008C0295">
        <w:rPr>
          <w:rFonts w:ascii="Arial" w:hAnsi="Arial" w:cs="Arial"/>
          <w:b/>
          <w:i/>
          <w:sz w:val="22"/>
          <w:szCs w:val="22"/>
          <w:u w:val="single"/>
        </w:rPr>
        <w:t>6</w:t>
      </w:r>
      <w:r w:rsidR="00AB59AB">
        <w:rPr>
          <w:rFonts w:ascii="Arial" w:hAnsi="Arial" w:cs="Arial"/>
          <w:b/>
          <w:i/>
          <w:sz w:val="22"/>
          <w:szCs w:val="22"/>
          <w:u w:val="single"/>
        </w:rPr>
        <w:t xml:space="preserve"> rok</w:t>
      </w:r>
      <w:r w:rsidR="004E3B44" w:rsidRPr="00C900DB">
        <w:rPr>
          <w:rFonts w:ascii="Arial" w:hAnsi="Arial" w:cs="Arial"/>
          <w:bCs/>
          <w:sz w:val="22"/>
          <w:szCs w:val="22"/>
        </w:rPr>
        <w:t xml:space="preserve">" </w:t>
      </w:r>
      <w:r w:rsidRPr="00C900DB">
        <w:rPr>
          <w:rFonts w:ascii="Arial" w:hAnsi="Arial" w:cs="Arial"/>
          <w:bCs/>
          <w:sz w:val="22"/>
          <w:szCs w:val="22"/>
        </w:rPr>
        <w:t xml:space="preserve">składamy niniejszym ofertę </w:t>
      </w:r>
      <w:r w:rsidR="003F467E" w:rsidRPr="00C900DB">
        <w:rPr>
          <w:rFonts w:ascii="Arial" w:hAnsi="Arial" w:cs="Arial"/>
          <w:bCs/>
          <w:sz w:val="22"/>
          <w:szCs w:val="22"/>
        </w:rPr>
        <w:t>:</w:t>
      </w:r>
    </w:p>
    <w:p w14:paraId="6ABEB714" w14:textId="77777777" w:rsidR="00AB48F5" w:rsidRPr="00C900DB" w:rsidRDefault="0018603A" w:rsidP="00EA2B6A">
      <w:pPr>
        <w:spacing w:before="240" w:after="240"/>
        <w:ind w:left="709" w:hanging="709"/>
        <w:rPr>
          <w:rFonts w:ascii="Arial" w:hAnsi="Arial" w:cs="Arial"/>
          <w:bCs/>
          <w:sz w:val="22"/>
          <w:szCs w:val="22"/>
        </w:rPr>
      </w:pPr>
      <w:r w:rsidRPr="00C900DB">
        <w:rPr>
          <w:rFonts w:ascii="Arial" w:hAnsi="Arial" w:cs="Arial"/>
          <w:bCs/>
          <w:sz w:val="22"/>
          <w:szCs w:val="22"/>
        </w:rPr>
        <w:t xml:space="preserve">1. </w:t>
      </w:r>
      <w:r w:rsidRPr="00C900DB">
        <w:rPr>
          <w:rFonts w:ascii="Arial" w:hAnsi="Arial" w:cs="Arial"/>
          <w:bCs/>
          <w:sz w:val="22"/>
          <w:szCs w:val="22"/>
        </w:rPr>
        <w:tab/>
        <w:t xml:space="preserve">Za wykonanie przedmiotu zamówienia </w:t>
      </w:r>
      <w:r w:rsidR="003F467E" w:rsidRPr="00C900DB">
        <w:rPr>
          <w:rFonts w:ascii="Arial" w:hAnsi="Arial" w:cs="Arial"/>
          <w:bCs/>
          <w:sz w:val="22"/>
          <w:szCs w:val="22"/>
        </w:rPr>
        <w:t xml:space="preserve"> </w:t>
      </w:r>
      <w:r w:rsidRPr="00C900DB">
        <w:rPr>
          <w:rFonts w:ascii="Arial" w:hAnsi="Arial" w:cs="Arial"/>
          <w:bCs/>
          <w:sz w:val="22"/>
          <w:szCs w:val="22"/>
        </w:rPr>
        <w:t xml:space="preserve"> oferujemy n</w:t>
      </w:r>
      <w:r w:rsidR="00AB48F5" w:rsidRPr="00C900DB">
        <w:rPr>
          <w:rFonts w:ascii="Arial" w:hAnsi="Arial" w:cs="Arial"/>
          <w:bCs/>
          <w:sz w:val="22"/>
          <w:szCs w:val="22"/>
        </w:rPr>
        <w:t>astępujące wynagrodzenie:</w:t>
      </w:r>
      <w:r w:rsidR="00E528FF" w:rsidRPr="00C900DB">
        <w:rPr>
          <w:rFonts w:ascii="Arial" w:hAnsi="Arial" w:cs="Arial"/>
          <w:bCs/>
          <w:sz w:val="22"/>
          <w:szCs w:val="22"/>
        </w:rPr>
        <w:t xml:space="preserve"> </w:t>
      </w:r>
    </w:p>
    <w:p w14:paraId="31827693" w14:textId="77777777" w:rsidR="00E528FF" w:rsidRPr="00C900DB" w:rsidRDefault="00E528FF" w:rsidP="00E528FF">
      <w:pPr>
        <w:spacing w:before="240" w:after="240"/>
        <w:ind w:left="709"/>
        <w:rPr>
          <w:rFonts w:ascii="Arial" w:hAnsi="Arial" w:cs="Arial"/>
          <w:bCs/>
          <w:sz w:val="22"/>
          <w:szCs w:val="22"/>
        </w:rPr>
      </w:pPr>
      <w:r w:rsidRPr="00C900DB">
        <w:rPr>
          <w:rFonts w:ascii="Arial" w:hAnsi="Arial" w:cs="Arial"/>
          <w:bCs/>
          <w:sz w:val="22"/>
          <w:szCs w:val="22"/>
        </w:rPr>
        <w:t xml:space="preserve">netto _______________________.zł (słownie:______________________________________________________________________________________________________________________________________złotych), </w:t>
      </w:r>
    </w:p>
    <w:p w14:paraId="750BA5FD" w14:textId="77777777" w:rsidR="00E528FF" w:rsidRPr="00C900DB" w:rsidRDefault="00E528FF" w:rsidP="00E528FF">
      <w:pPr>
        <w:spacing w:before="240" w:after="240"/>
        <w:ind w:left="709"/>
        <w:rPr>
          <w:rFonts w:ascii="Arial" w:hAnsi="Arial" w:cs="Arial"/>
          <w:bCs/>
          <w:sz w:val="22"/>
          <w:szCs w:val="22"/>
        </w:rPr>
      </w:pPr>
      <w:r w:rsidRPr="00C900DB">
        <w:rPr>
          <w:rFonts w:ascii="Arial" w:hAnsi="Arial" w:cs="Arial"/>
          <w:bCs/>
          <w:sz w:val="22"/>
          <w:szCs w:val="22"/>
        </w:rPr>
        <w:t xml:space="preserve">   VAT: 23 % </w:t>
      </w:r>
      <w:proofErr w:type="spellStart"/>
      <w:r w:rsidRPr="00C900DB">
        <w:rPr>
          <w:rFonts w:ascii="Arial" w:hAnsi="Arial" w:cs="Arial"/>
          <w:bCs/>
          <w:sz w:val="22"/>
          <w:szCs w:val="22"/>
        </w:rPr>
        <w:t>tj</w:t>
      </w:r>
      <w:proofErr w:type="spellEnd"/>
      <w:r w:rsidRPr="00C900DB">
        <w:rPr>
          <w:rFonts w:ascii="Arial" w:hAnsi="Arial" w:cs="Arial"/>
          <w:bCs/>
          <w:sz w:val="22"/>
          <w:szCs w:val="22"/>
        </w:rPr>
        <w:t xml:space="preserve">: _______________ zł (słownie:____________________________________________________________ złotych), </w:t>
      </w:r>
    </w:p>
    <w:p w14:paraId="5AEBCAC7" w14:textId="77777777" w:rsidR="0018603A" w:rsidRPr="00C900DB" w:rsidRDefault="00E528FF" w:rsidP="00EC1349">
      <w:pPr>
        <w:spacing w:before="240" w:after="240"/>
        <w:ind w:left="709"/>
        <w:rPr>
          <w:rFonts w:ascii="Arial" w:hAnsi="Arial" w:cs="Arial"/>
          <w:bCs/>
          <w:sz w:val="22"/>
          <w:szCs w:val="22"/>
        </w:rPr>
      </w:pPr>
      <w:r w:rsidRPr="00C900DB">
        <w:rPr>
          <w:rFonts w:ascii="Arial" w:hAnsi="Arial" w:cs="Arial"/>
          <w:bCs/>
          <w:sz w:val="22"/>
          <w:szCs w:val="22"/>
        </w:rPr>
        <w:t xml:space="preserve"> </w:t>
      </w:r>
      <w:r w:rsidRPr="00C900DB">
        <w:rPr>
          <w:rFonts w:ascii="Arial" w:hAnsi="Arial" w:cs="Arial"/>
          <w:b/>
          <w:bCs/>
          <w:sz w:val="22"/>
          <w:szCs w:val="22"/>
        </w:rPr>
        <w:t>cenę brutto________________ zł</w:t>
      </w:r>
      <w:r w:rsidRPr="00C900DB">
        <w:rPr>
          <w:rFonts w:ascii="Arial" w:hAnsi="Arial" w:cs="Arial"/>
          <w:bCs/>
          <w:sz w:val="22"/>
          <w:szCs w:val="22"/>
        </w:rPr>
        <w:t xml:space="preserve"> (słownie:.__________________________________________________________________________</w:t>
      </w:r>
      <w:r w:rsidR="005D47E4" w:rsidRPr="00C900DB">
        <w:rPr>
          <w:rFonts w:ascii="Arial" w:hAnsi="Arial" w:cs="Arial"/>
          <w:bCs/>
          <w:sz w:val="22"/>
          <w:szCs w:val="22"/>
        </w:rPr>
        <w:t>_____________________</w:t>
      </w:r>
      <w:r w:rsidR="00EC1349" w:rsidRPr="00C900DB">
        <w:rPr>
          <w:rFonts w:ascii="Arial" w:hAnsi="Arial" w:cs="Arial"/>
          <w:bCs/>
          <w:sz w:val="22"/>
          <w:szCs w:val="22"/>
        </w:rPr>
        <w:t xml:space="preserve"> złotych).</w:t>
      </w:r>
    </w:p>
    <w:p w14:paraId="22CF157A" w14:textId="77777777" w:rsidR="0018603A" w:rsidRPr="00C900DB" w:rsidRDefault="0018603A" w:rsidP="0018603A">
      <w:pPr>
        <w:spacing w:before="240" w:after="24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C900DB">
        <w:rPr>
          <w:rFonts w:ascii="Arial" w:hAnsi="Arial" w:cs="Arial"/>
          <w:bCs/>
          <w:sz w:val="22"/>
          <w:szCs w:val="22"/>
        </w:rPr>
        <w:t>2.</w:t>
      </w:r>
      <w:r w:rsidRPr="00C900DB">
        <w:rPr>
          <w:rFonts w:ascii="Arial" w:hAnsi="Arial" w:cs="Arial"/>
          <w:bCs/>
          <w:sz w:val="22"/>
          <w:szCs w:val="22"/>
        </w:rPr>
        <w:tab/>
      </w:r>
      <w:r w:rsidR="006E4209" w:rsidRPr="00C900DB">
        <w:rPr>
          <w:rFonts w:ascii="Arial" w:hAnsi="Arial" w:cs="Arial"/>
          <w:bCs/>
          <w:sz w:val="22"/>
          <w:szCs w:val="22"/>
        </w:rPr>
        <w:t>Wynagrodzenie zaoferowane w pkt 1 powyżej stanowi sumę wartości całkowitych brutto</w:t>
      </w:r>
      <w:r w:rsidR="00397111" w:rsidRPr="00C900DB">
        <w:rPr>
          <w:rFonts w:ascii="Arial" w:hAnsi="Arial" w:cs="Arial"/>
          <w:bCs/>
          <w:sz w:val="22"/>
          <w:szCs w:val="22"/>
        </w:rPr>
        <w:t xml:space="preserve"> za poszczególne pozycje </w:t>
      </w:r>
      <w:r w:rsidR="006A405C" w:rsidRPr="00C900DB">
        <w:rPr>
          <w:rFonts w:ascii="Arial" w:hAnsi="Arial" w:cs="Arial"/>
          <w:bCs/>
          <w:sz w:val="22"/>
          <w:szCs w:val="22"/>
        </w:rPr>
        <w:t>wymienione w formularzu ceny</w:t>
      </w:r>
      <w:r w:rsidRPr="00C900DB">
        <w:rPr>
          <w:rFonts w:ascii="Arial" w:hAnsi="Arial" w:cs="Arial"/>
          <w:bCs/>
          <w:sz w:val="22"/>
          <w:szCs w:val="22"/>
        </w:rPr>
        <w:t>.</w:t>
      </w:r>
    </w:p>
    <w:p w14:paraId="7D77B359" w14:textId="77777777" w:rsidR="00E9609C" w:rsidRPr="00C900DB" w:rsidRDefault="0018603A" w:rsidP="00DD1D3A">
      <w:pPr>
        <w:spacing w:before="240" w:after="240"/>
        <w:ind w:left="709" w:hanging="709"/>
        <w:jc w:val="both"/>
        <w:rPr>
          <w:rFonts w:ascii="Arial" w:hAnsi="Arial" w:cs="Arial"/>
          <w:b/>
        </w:rPr>
      </w:pPr>
      <w:r w:rsidRPr="00C900DB">
        <w:rPr>
          <w:rFonts w:ascii="Arial" w:hAnsi="Arial" w:cs="Arial"/>
          <w:bCs/>
          <w:sz w:val="22"/>
          <w:szCs w:val="22"/>
        </w:rPr>
        <w:t>3.</w:t>
      </w:r>
      <w:r w:rsidRPr="00C900DB">
        <w:rPr>
          <w:rFonts w:ascii="Arial" w:hAnsi="Arial" w:cs="Arial"/>
          <w:bCs/>
          <w:sz w:val="22"/>
          <w:szCs w:val="22"/>
        </w:rPr>
        <w:tab/>
      </w:r>
      <w:r w:rsidRPr="00C900DB">
        <w:rPr>
          <w:rFonts w:ascii="Arial" w:hAnsi="Arial" w:cs="Arial"/>
          <w:b/>
          <w:bCs/>
          <w:sz w:val="22"/>
          <w:szCs w:val="22"/>
        </w:rPr>
        <w:t>Oświadczamy,</w:t>
      </w:r>
      <w:r w:rsidRPr="00C900DB">
        <w:rPr>
          <w:rFonts w:ascii="Arial" w:hAnsi="Arial" w:cs="Arial"/>
          <w:bCs/>
          <w:sz w:val="22"/>
          <w:szCs w:val="22"/>
        </w:rPr>
        <w:t xml:space="preserve"> że zapoznaliśmy się ze specyfikacją warunków zamówienia, w tym także ze wzorem umowy i uzyskaliśmy wszelkie informacje niezbędne do przygotowania niniejszej oferty</w:t>
      </w:r>
      <w:r w:rsidR="00AB48F5" w:rsidRPr="00C900DB">
        <w:rPr>
          <w:rFonts w:ascii="Arial" w:hAnsi="Arial" w:cs="Arial"/>
          <w:bCs/>
          <w:sz w:val="22"/>
          <w:szCs w:val="22"/>
        </w:rPr>
        <w:t>, uważamy się za związanych niniejszą ofertą przez czas wskazany w specyfikacji warunków zamówienia</w:t>
      </w:r>
      <w:r w:rsidRPr="00C900DB">
        <w:rPr>
          <w:rFonts w:ascii="Arial" w:hAnsi="Arial" w:cs="Arial"/>
          <w:bCs/>
          <w:sz w:val="22"/>
          <w:szCs w:val="22"/>
        </w:rPr>
        <w:t xml:space="preserve">. W przypadku wyboru naszej oferty zobowiązujemy się do zawarcia umowy zgodnej z niniejszą ofertą, na warunkach określonych w specyfikacji warunków zamówienia oraz w miejscu i terminie wyznaczonym przez Zamawiającego, a przed zawarciem umowy </w:t>
      </w:r>
      <w:r w:rsidRPr="00C900DB">
        <w:rPr>
          <w:rFonts w:ascii="Arial" w:hAnsi="Arial" w:cs="Arial"/>
          <w:b/>
          <w:bCs/>
          <w:sz w:val="22"/>
          <w:szCs w:val="22"/>
        </w:rPr>
        <w:t>wniesienia zabezpieczenia należytego wykonania umowy.</w:t>
      </w:r>
      <w:r w:rsidRPr="00C900DB">
        <w:rPr>
          <w:rFonts w:ascii="Arial" w:hAnsi="Arial" w:cs="Arial"/>
          <w:b/>
          <w:sz w:val="22"/>
          <w:szCs w:val="22"/>
        </w:rPr>
        <w:t xml:space="preserve"> </w:t>
      </w:r>
      <w:r w:rsidR="00E9609C" w:rsidRPr="00C900DB">
        <w:rPr>
          <w:rFonts w:ascii="Arial" w:hAnsi="Arial" w:cs="Arial"/>
          <w:sz w:val="22"/>
          <w:szCs w:val="22"/>
        </w:rPr>
        <w:t xml:space="preserve">Na wykonane dostawy  udzielamy nieodpłatnej </w:t>
      </w:r>
      <w:r w:rsidR="00E9609C" w:rsidRPr="00C900DB">
        <w:rPr>
          <w:rFonts w:ascii="Arial" w:hAnsi="Arial" w:cs="Arial"/>
          <w:b/>
          <w:sz w:val="22"/>
          <w:szCs w:val="22"/>
        </w:rPr>
        <w:t>12 miesięcznej gwarancji.</w:t>
      </w:r>
    </w:p>
    <w:p w14:paraId="742848DA" w14:textId="3497476D" w:rsidR="00E9609C" w:rsidRPr="00C900DB" w:rsidRDefault="00EA2B6A" w:rsidP="00001D7B">
      <w:pPr>
        <w:tabs>
          <w:tab w:val="left" w:pos="2160"/>
        </w:tabs>
        <w:ind w:left="709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4</w:t>
      </w:r>
      <w:r w:rsidR="00945646" w:rsidRPr="00C900DB">
        <w:rPr>
          <w:rFonts w:ascii="Arial" w:hAnsi="Arial" w:cs="Arial"/>
        </w:rPr>
        <w:t xml:space="preserve">.   </w:t>
      </w:r>
      <w:r w:rsidR="003F467E" w:rsidRPr="00C900D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E9609C" w:rsidRPr="00C900DB">
        <w:rPr>
          <w:rFonts w:ascii="Arial" w:hAnsi="Arial" w:cs="Arial"/>
          <w:sz w:val="22"/>
          <w:szCs w:val="22"/>
        </w:rPr>
        <w:t xml:space="preserve">Dostawę stanowiącą przedmiot zamówienia będziemy realizować sukcesywnie od daty podpisania umowy </w:t>
      </w:r>
      <w:r w:rsidR="000E7A0B">
        <w:rPr>
          <w:rFonts w:ascii="Arial" w:hAnsi="Arial" w:cs="Arial"/>
          <w:b/>
          <w:sz w:val="22"/>
          <w:szCs w:val="22"/>
        </w:rPr>
        <w:t>przez 12 miesięcy</w:t>
      </w:r>
      <w:r w:rsidR="00E9609C" w:rsidRPr="00C900DB">
        <w:rPr>
          <w:rFonts w:ascii="Arial" w:hAnsi="Arial" w:cs="Arial"/>
          <w:sz w:val="22"/>
          <w:szCs w:val="22"/>
        </w:rPr>
        <w:t>. Cząstkowe zamówienia zrealizujemy w ciągu 15 dni od daty złożenia zamówienia.</w:t>
      </w:r>
      <w:r w:rsidR="004E3B44" w:rsidRPr="00C900DB">
        <w:rPr>
          <w:rFonts w:ascii="Arial" w:hAnsi="Arial" w:cs="Arial"/>
          <w:sz w:val="22"/>
          <w:szCs w:val="22"/>
        </w:rPr>
        <w:t xml:space="preserve"> </w:t>
      </w:r>
      <w:r w:rsidR="00397111" w:rsidRPr="00C900DB">
        <w:rPr>
          <w:rFonts w:ascii="Arial" w:hAnsi="Arial" w:cs="Arial"/>
          <w:sz w:val="22"/>
          <w:szCs w:val="22"/>
        </w:rPr>
        <w:t>Oświadczamy, że d</w:t>
      </w:r>
      <w:r w:rsidR="00DD1D3A" w:rsidRPr="00C900DB">
        <w:rPr>
          <w:rFonts w:ascii="Arial" w:hAnsi="Arial" w:cs="Arial"/>
          <w:sz w:val="22"/>
          <w:szCs w:val="22"/>
        </w:rPr>
        <w:t>ostarczona odzież robocza i obuwie bhp są zgodne z polskimi normami, oraz dyrektywami europejskimi obowiązującymi w tym zakresie</w:t>
      </w:r>
      <w:r w:rsidR="00001D7B" w:rsidRPr="00C900DB">
        <w:rPr>
          <w:rFonts w:ascii="Arial" w:hAnsi="Arial" w:cs="Arial"/>
          <w:sz w:val="22"/>
          <w:szCs w:val="22"/>
        </w:rPr>
        <w:t>.</w:t>
      </w:r>
    </w:p>
    <w:p w14:paraId="487FC636" w14:textId="20C79C84" w:rsidR="0018603A" w:rsidRPr="00C900DB" w:rsidRDefault="00EA2B6A" w:rsidP="0018603A">
      <w:pPr>
        <w:spacing w:before="240" w:after="24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5</w:t>
      </w:r>
      <w:r w:rsidR="0018603A" w:rsidRPr="00C900DB">
        <w:rPr>
          <w:rFonts w:ascii="Arial" w:hAnsi="Arial" w:cs="Arial"/>
          <w:bCs/>
          <w:sz w:val="22"/>
          <w:szCs w:val="22"/>
        </w:rPr>
        <w:t>.          Informujemy, że wybór oferty:</w:t>
      </w:r>
    </w:p>
    <w:p w14:paraId="68E3D890" w14:textId="77777777" w:rsidR="00056400" w:rsidRPr="00C900DB" w:rsidRDefault="00056400" w:rsidP="00056400">
      <w:pPr>
        <w:spacing w:before="240" w:after="240"/>
        <w:ind w:left="709" w:hanging="709"/>
        <w:jc w:val="both"/>
        <w:rPr>
          <w:rFonts w:ascii="Arial" w:hAnsi="Arial" w:cs="Arial"/>
          <w:bCs/>
        </w:rPr>
      </w:pPr>
      <w:r w:rsidRPr="00C900DB">
        <w:rPr>
          <w:rFonts w:ascii="Arial" w:hAnsi="Arial" w:cs="Arial"/>
          <w:bCs/>
          <w:sz w:val="22"/>
          <w:szCs w:val="22"/>
        </w:rPr>
        <w:t xml:space="preserve">               </w:t>
      </w:r>
      <w:r w:rsidRPr="00C900DB">
        <w:rPr>
          <w:rFonts w:ascii="Arial" w:hAnsi="Arial" w:cs="Arial"/>
          <w:bCs/>
        </w:rPr>
        <w:t xml:space="preserve">nie będzie/będzie* prowadzić do powstania u Zamawiającego obowiązku podatkowego zgodnie z przepisami o podatku od towarów i usług, </w:t>
      </w:r>
    </w:p>
    <w:p w14:paraId="07F7E914" w14:textId="77777777" w:rsidR="00056400" w:rsidRPr="00C900DB" w:rsidRDefault="00056400" w:rsidP="003E234D">
      <w:pPr>
        <w:spacing w:before="240" w:after="240"/>
        <w:ind w:left="709"/>
        <w:rPr>
          <w:rFonts w:ascii="Arial" w:hAnsi="Arial" w:cs="Arial"/>
          <w:bCs/>
        </w:rPr>
      </w:pPr>
      <w:r w:rsidRPr="00C900DB">
        <w:rPr>
          <w:rFonts w:ascii="Arial" w:hAnsi="Arial" w:cs="Arial"/>
          <w:bCs/>
        </w:rPr>
        <w:t xml:space="preserve">Rodzaj </w:t>
      </w:r>
      <w:r w:rsidR="00A863F1" w:rsidRPr="00C900DB">
        <w:rPr>
          <w:rFonts w:ascii="Arial" w:hAnsi="Arial" w:cs="Arial"/>
          <w:bCs/>
        </w:rPr>
        <w:t>prac</w:t>
      </w:r>
      <w:r w:rsidRPr="00C900DB">
        <w:rPr>
          <w:rFonts w:ascii="Arial" w:hAnsi="Arial" w:cs="Arial"/>
          <w:bCs/>
        </w:rPr>
        <w:t xml:space="preserve">, których świadczenie będzie prowadzić do powstania u Zamawiającego obowiązku podatkowego zgodnie z przepisami o podatku od towarów i usług (VAT):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4CB552CC" w14:textId="77777777" w:rsidR="00056400" w:rsidRPr="00C900DB" w:rsidRDefault="00056400" w:rsidP="00056400">
      <w:pPr>
        <w:spacing w:before="240" w:after="240"/>
        <w:ind w:left="709"/>
        <w:jc w:val="both"/>
        <w:rPr>
          <w:rFonts w:ascii="Arial" w:hAnsi="Arial" w:cs="Arial"/>
          <w:bCs/>
        </w:rPr>
      </w:pPr>
      <w:r w:rsidRPr="00C900DB">
        <w:rPr>
          <w:rFonts w:ascii="Arial" w:hAnsi="Arial" w:cs="Arial"/>
          <w:bCs/>
        </w:rPr>
        <w:t xml:space="preserve">Wartość ww. </w:t>
      </w:r>
      <w:r w:rsidR="00A863F1" w:rsidRPr="00C900DB">
        <w:rPr>
          <w:rFonts w:ascii="Arial" w:hAnsi="Arial" w:cs="Arial"/>
          <w:bCs/>
        </w:rPr>
        <w:t>świadczeń</w:t>
      </w:r>
      <w:r w:rsidRPr="00C900DB">
        <w:rPr>
          <w:rFonts w:ascii="Arial" w:hAnsi="Arial" w:cs="Arial"/>
          <w:bCs/>
        </w:rPr>
        <w:t xml:space="preserve"> bez kwoty podatku od towarów i usług (VAT) wynosi: _________________________________________ PLN.</w:t>
      </w:r>
    </w:p>
    <w:p w14:paraId="63362E3B" w14:textId="77777777" w:rsidR="0018603A" w:rsidRPr="00C900DB" w:rsidRDefault="00056400" w:rsidP="00056400">
      <w:pPr>
        <w:ind w:left="709"/>
        <w:jc w:val="both"/>
        <w:rPr>
          <w:rFonts w:ascii="Arial" w:hAnsi="Arial" w:cs="Arial"/>
          <w:iCs/>
        </w:rPr>
      </w:pPr>
      <w:r w:rsidRPr="00C900DB">
        <w:rPr>
          <w:rFonts w:ascii="Arial" w:hAnsi="Arial" w:cs="Arial"/>
          <w:bCs/>
          <w:sz w:val="22"/>
          <w:szCs w:val="22"/>
        </w:rPr>
        <w:t xml:space="preserve"> </w:t>
      </w:r>
      <w:r w:rsidR="0018603A" w:rsidRPr="00C900DB">
        <w:rPr>
          <w:rFonts w:ascii="Arial" w:hAnsi="Arial" w:cs="Arial"/>
          <w:bCs/>
          <w:sz w:val="22"/>
          <w:szCs w:val="22"/>
        </w:rPr>
        <w:t>(</w:t>
      </w:r>
      <w:r w:rsidR="0018603A" w:rsidRPr="00C900DB">
        <w:rPr>
          <w:rFonts w:ascii="Arial" w:hAnsi="Arial" w:cs="Arial"/>
          <w:b/>
          <w:iCs/>
          <w:color w:val="000000"/>
        </w:rPr>
        <w:t>dotyczy Wykonawców</w:t>
      </w:r>
      <w:r w:rsidR="0018603A" w:rsidRPr="00C900DB">
        <w:rPr>
          <w:rFonts w:ascii="Arial" w:hAnsi="Arial" w:cs="Arial"/>
        </w:rPr>
        <w:t xml:space="preserve">, </w:t>
      </w:r>
      <w:r w:rsidR="0018603A" w:rsidRPr="00C900DB">
        <w:rPr>
          <w:rFonts w:ascii="Arial" w:hAnsi="Arial" w:cs="Arial"/>
          <w:iCs/>
        </w:rPr>
        <w:t>których oferty będą generować obowiązek doliczania wartości podatku VAT do wartości netto</w:t>
      </w:r>
      <w:r w:rsidR="0018603A" w:rsidRPr="00C900DB">
        <w:rPr>
          <w:rFonts w:ascii="Arial" w:hAnsi="Arial" w:cs="Arial"/>
          <w:iCs/>
          <w:color w:val="1F497D"/>
        </w:rPr>
        <w:t xml:space="preserve"> </w:t>
      </w:r>
      <w:r w:rsidR="0018603A" w:rsidRPr="00C900DB">
        <w:rPr>
          <w:rFonts w:ascii="Arial" w:hAnsi="Arial" w:cs="Arial"/>
          <w:iCs/>
        </w:rPr>
        <w:t>oferty, tj. w przypadku:</w:t>
      </w:r>
    </w:p>
    <w:p w14:paraId="30986A45" w14:textId="77777777" w:rsidR="0018603A" w:rsidRPr="00C900DB" w:rsidRDefault="0018603A" w:rsidP="0018603A">
      <w:pPr>
        <w:pStyle w:val="Akapitzlist"/>
        <w:suppressAutoHyphens w:val="0"/>
        <w:ind w:left="709"/>
        <w:contextualSpacing w:val="0"/>
        <w:jc w:val="both"/>
        <w:rPr>
          <w:rFonts w:ascii="Arial" w:hAnsi="Arial" w:cs="Arial"/>
          <w:iCs/>
        </w:rPr>
      </w:pPr>
      <w:r w:rsidRPr="00C900DB">
        <w:rPr>
          <w:rFonts w:ascii="Arial" w:hAnsi="Arial" w:cs="Arial"/>
          <w:iCs/>
        </w:rPr>
        <w:t>-wewnątrzwspólnotowego nabycia towarów,</w:t>
      </w:r>
    </w:p>
    <w:p w14:paraId="6231B4ED" w14:textId="77777777" w:rsidR="0018603A" w:rsidRPr="00C900DB" w:rsidRDefault="0018603A" w:rsidP="0018603A">
      <w:pPr>
        <w:pStyle w:val="Akapitzlist"/>
        <w:suppressAutoHyphens w:val="0"/>
        <w:ind w:left="709"/>
        <w:contextualSpacing w:val="0"/>
        <w:jc w:val="both"/>
        <w:rPr>
          <w:rFonts w:ascii="Arial" w:hAnsi="Arial" w:cs="Arial"/>
          <w:iCs/>
        </w:rPr>
      </w:pPr>
      <w:r w:rsidRPr="00C900DB">
        <w:rPr>
          <w:rFonts w:ascii="Arial" w:hAnsi="Arial" w:cs="Arial"/>
          <w:iCs/>
        </w:rPr>
        <w:t>-mechanizmu odwróconego obciążenia, o którym mowa w art. 17 ust. 1 pkt 7 ustawy o podatku od towarów i usług,</w:t>
      </w:r>
    </w:p>
    <w:p w14:paraId="27F6DC77" w14:textId="77777777" w:rsidR="0018603A" w:rsidRPr="00C900DB" w:rsidRDefault="0018603A" w:rsidP="0018603A">
      <w:pPr>
        <w:pStyle w:val="Akapitzlist"/>
        <w:suppressAutoHyphens w:val="0"/>
        <w:ind w:left="709"/>
        <w:contextualSpacing w:val="0"/>
        <w:jc w:val="both"/>
        <w:rPr>
          <w:rFonts w:ascii="Arial" w:hAnsi="Arial" w:cs="Arial"/>
          <w:iCs/>
        </w:rPr>
      </w:pPr>
      <w:r w:rsidRPr="00C900DB">
        <w:rPr>
          <w:rFonts w:ascii="Arial" w:hAnsi="Arial" w:cs="Arial"/>
          <w:iCs/>
        </w:rPr>
        <w:t>-importu usług lub importu towarów, z którymi wiąże się obowiązek doliczenia przez zamawiającego przy porównywaniu cen ofertowych podatku VAT.)</w:t>
      </w:r>
    </w:p>
    <w:p w14:paraId="44747814" w14:textId="47031948" w:rsidR="002F2FB2" w:rsidRPr="00C900DB" w:rsidRDefault="0018603A" w:rsidP="002F2FB2">
      <w:pPr>
        <w:spacing w:before="240" w:after="24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C900DB">
        <w:rPr>
          <w:rFonts w:ascii="Arial" w:hAnsi="Arial" w:cs="Arial"/>
          <w:bCs/>
          <w:sz w:val="22"/>
          <w:szCs w:val="22"/>
        </w:rPr>
        <w:t xml:space="preserve">                      * właściwe zaznaczyć</w:t>
      </w:r>
    </w:p>
    <w:p w14:paraId="432F6F9B" w14:textId="78D20401" w:rsidR="00E9609C" w:rsidRPr="00EA2B6A" w:rsidRDefault="00EA2B6A" w:rsidP="00FF7086">
      <w:pPr>
        <w:spacing w:before="240" w:after="24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>6</w:t>
      </w:r>
      <w:r w:rsidR="0018603A" w:rsidRPr="00C900DB">
        <w:rPr>
          <w:rFonts w:ascii="Arial" w:hAnsi="Arial" w:cs="Arial"/>
          <w:bCs/>
          <w:sz w:val="22"/>
          <w:szCs w:val="22"/>
        </w:rPr>
        <w:t xml:space="preserve">. </w:t>
      </w:r>
      <w:r w:rsidR="0018603A" w:rsidRPr="00C900DB">
        <w:rPr>
          <w:rFonts w:ascii="Arial" w:hAnsi="Arial" w:cs="Arial"/>
          <w:bCs/>
          <w:sz w:val="22"/>
          <w:szCs w:val="22"/>
        </w:rPr>
        <w:tab/>
      </w:r>
      <w:r w:rsidR="00397111" w:rsidRPr="00EA2B6A">
        <w:rPr>
          <w:rFonts w:ascii="Arial" w:hAnsi="Arial" w:cs="Arial"/>
          <w:sz w:val="22"/>
          <w:szCs w:val="22"/>
        </w:rPr>
        <w:t>A</w:t>
      </w:r>
      <w:r w:rsidR="00E9609C" w:rsidRPr="00EA2B6A">
        <w:rPr>
          <w:rFonts w:ascii="Arial" w:hAnsi="Arial" w:cs="Arial"/>
          <w:sz w:val="22"/>
          <w:szCs w:val="22"/>
        </w:rPr>
        <w:t xml:space="preserve">kceptujemy warunki płatności, zgodnie z wymogami określonymi we wzorze umowy tj.  przelewem od daty dostarczenia prawidłowo wystawionej faktury w ciągu 14 dni, </w:t>
      </w:r>
      <w:r w:rsidR="00E9609C" w:rsidRPr="00EA2B6A">
        <w:rPr>
          <w:rFonts w:ascii="Arial" w:hAnsi="Arial" w:cs="Arial"/>
          <w:b/>
          <w:sz w:val="22"/>
          <w:szCs w:val="22"/>
        </w:rPr>
        <w:t>lub*</w:t>
      </w:r>
    </w:p>
    <w:p w14:paraId="0DD96D12" w14:textId="77777777" w:rsidR="00E9609C" w:rsidRPr="00EA2B6A" w:rsidRDefault="00E9609C" w:rsidP="00E9609C">
      <w:pPr>
        <w:tabs>
          <w:tab w:val="left" w:pos="2160"/>
        </w:tabs>
        <w:spacing w:line="360" w:lineRule="auto"/>
        <w:ind w:left="851"/>
        <w:rPr>
          <w:rFonts w:ascii="Arial" w:hAnsi="Arial" w:cs="Arial"/>
          <w:b/>
          <w:sz w:val="22"/>
          <w:szCs w:val="22"/>
        </w:rPr>
      </w:pPr>
      <w:r w:rsidRPr="00EA2B6A">
        <w:rPr>
          <w:rFonts w:ascii="Arial" w:hAnsi="Arial" w:cs="Arial"/>
          <w:b/>
          <w:sz w:val="22"/>
          <w:szCs w:val="22"/>
        </w:rPr>
        <w:t>w terminie płatności  tj. 21 dni             ...................................................*</w:t>
      </w:r>
    </w:p>
    <w:p w14:paraId="693A0442" w14:textId="77777777" w:rsidR="00E9609C" w:rsidRPr="00EA2B6A" w:rsidRDefault="00E9609C" w:rsidP="00C900DB">
      <w:pPr>
        <w:tabs>
          <w:tab w:val="left" w:pos="2160"/>
        </w:tabs>
        <w:spacing w:line="360" w:lineRule="auto"/>
        <w:ind w:left="851"/>
        <w:rPr>
          <w:rFonts w:ascii="Arial" w:hAnsi="Arial" w:cs="Arial"/>
          <w:b/>
          <w:sz w:val="22"/>
          <w:szCs w:val="22"/>
        </w:rPr>
      </w:pPr>
      <w:r w:rsidRPr="00EA2B6A">
        <w:rPr>
          <w:rFonts w:ascii="Arial" w:hAnsi="Arial" w:cs="Arial"/>
          <w:b/>
          <w:sz w:val="22"/>
          <w:szCs w:val="22"/>
        </w:rPr>
        <w:t>w terminie płatności  tj. 30 dni             ............................</w:t>
      </w:r>
      <w:r w:rsidR="00C900DB" w:rsidRPr="00EA2B6A">
        <w:rPr>
          <w:rFonts w:ascii="Arial" w:hAnsi="Arial" w:cs="Arial"/>
          <w:b/>
          <w:sz w:val="22"/>
          <w:szCs w:val="22"/>
        </w:rPr>
        <w:t>.......................*</w:t>
      </w:r>
    </w:p>
    <w:p w14:paraId="71C24512" w14:textId="44D4678C" w:rsidR="00E9609C" w:rsidRPr="00EA2B6A" w:rsidRDefault="00E9609C" w:rsidP="00E9609C">
      <w:pPr>
        <w:tabs>
          <w:tab w:val="left" w:pos="2160"/>
        </w:tabs>
        <w:spacing w:line="360" w:lineRule="auto"/>
        <w:ind w:left="340"/>
        <w:jc w:val="center"/>
        <w:rPr>
          <w:rFonts w:ascii="Arial" w:hAnsi="Arial" w:cs="Arial"/>
          <w:b/>
          <w:iCs/>
          <w:color w:val="FF0000"/>
          <w:sz w:val="22"/>
          <w:szCs w:val="22"/>
          <w:u w:val="single"/>
        </w:rPr>
      </w:pPr>
      <w:r w:rsidRPr="00EA2B6A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Składniki </w:t>
      </w:r>
      <w:proofErr w:type="spellStart"/>
      <w:r w:rsidRPr="00EA2B6A">
        <w:rPr>
          <w:rFonts w:ascii="Arial" w:hAnsi="Arial" w:cs="Arial"/>
          <w:b/>
          <w:color w:val="FF0000"/>
          <w:sz w:val="22"/>
          <w:szCs w:val="22"/>
          <w:u w:val="single"/>
        </w:rPr>
        <w:t>pozacenowe</w:t>
      </w:r>
      <w:proofErr w:type="spellEnd"/>
      <w:r w:rsidRPr="00EA2B6A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: </w:t>
      </w:r>
      <w:r w:rsidR="00EA2B6A">
        <w:rPr>
          <w:rFonts w:ascii="Arial" w:hAnsi="Arial" w:cs="Arial"/>
          <w:b/>
          <w:color w:val="FF0000"/>
          <w:sz w:val="22"/>
          <w:szCs w:val="22"/>
          <w:u w:val="single"/>
        </w:rPr>
        <w:t>w</w:t>
      </w:r>
      <w:r w:rsidRPr="00EA2B6A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miejscu oznaczonym powyżej* należy potwierdzić</w:t>
      </w:r>
      <w:r w:rsidR="00397111" w:rsidRPr="00EA2B6A">
        <w:rPr>
          <w:rFonts w:ascii="Arial" w:hAnsi="Arial" w:cs="Arial"/>
          <w:b/>
          <w:color w:val="FF0000"/>
          <w:sz w:val="22"/>
          <w:szCs w:val="22"/>
          <w:u w:val="single"/>
        </w:rPr>
        <w:t>/oznaczyć</w:t>
      </w:r>
      <w:r w:rsidRPr="00EA2B6A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podpisem</w:t>
      </w:r>
      <w:r w:rsidRPr="00EA2B6A">
        <w:rPr>
          <w:rFonts w:ascii="Arial" w:hAnsi="Arial" w:cs="Arial"/>
          <w:b/>
          <w:iCs/>
          <w:color w:val="FF0000"/>
          <w:sz w:val="22"/>
          <w:szCs w:val="22"/>
          <w:u w:val="single"/>
        </w:rPr>
        <w:t xml:space="preserve"> </w:t>
      </w:r>
    </w:p>
    <w:p w14:paraId="44E0AF5C" w14:textId="77777777" w:rsidR="00E9609C" w:rsidRPr="00EA2B6A" w:rsidRDefault="00E9609C" w:rsidP="00E9609C">
      <w:pPr>
        <w:tabs>
          <w:tab w:val="left" w:pos="2160"/>
        </w:tabs>
        <w:spacing w:line="360" w:lineRule="auto"/>
        <w:ind w:left="340"/>
        <w:jc w:val="center"/>
        <w:rPr>
          <w:rFonts w:ascii="Arial" w:hAnsi="Arial" w:cs="Arial"/>
          <w:b/>
          <w:iCs/>
          <w:color w:val="FF0000"/>
          <w:sz w:val="22"/>
          <w:szCs w:val="22"/>
          <w:u w:val="single"/>
        </w:rPr>
      </w:pPr>
      <w:r w:rsidRPr="00EA2B6A">
        <w:rPr>
          <w:rFonts w:ascii="Arial" w:hAnsi="Arial" w:cs="Arial"/>
          <w:b/>
          <w:iCs/>
          <w:color w:val="FF0000"/>
          <w:sz w:val="22"/>
          <w:szCs w:val="22"/>
          <w:u w:val="single"/>
        </w:rPr>
        <w:t>upełnomocnionego przedstawiciela Wykonawcy termin płatności</w:t>
      </w:r>
    </w:p>
    <w:p w14:paraId="7AB444F2" w14:textId="77777777" w:rsidR="00E9609C" w:rsidRPr="00EA2B6A" w:rsidRDefault="00E9609C" w:rsidP="00E9609C">
      <w:pPr>
        <w:spacing w:before="240" w:after="240"/>
        <w:ind w:left="709" w:hanging="709"/>
        <w:jc w:val="center"/>
        <w:rPr>
          <w:rFonts w:ascii="Arial" w:hAnsi="Arial" w:cs="Arial"/>
          <w:b/>
          <w:bCs/>
          <w:sz w:val="22"/>
          <w:szCs w:val="22"/>
        </w:rPr>
      </w:pPr>
      <w:r w:rsidRPr="00EA2B6A">
        <w:rPr>
          <w:rFonts w:ascii="Arial" w:hAnsi="Arial" w:cs="Arial"/>
          <w:b/>
          <w:bCs/>
          <w:sz w:val="22"/>
          <w:szCs w:val="22"/>
        </w:rPr>
        <w:t>W przypadku wyboru oferty skrócony termin zostanie uwzględniony w umowie.</w:t>
      </w:r>
    </w:p>
    <w:p w14:paraId="70C5E0A9" w14:textId="1D4C40A4" w:rsidR="00E9609C" w:rsidRPr="00EA2B6A" w:rsidRDefault="00E9609C" w:rsidP="00E9609C">
      <w:pPr>
        <w:spacing w:before="240" w:after="240"/>
        <w:ind w:left="709" w:hanging="709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EA2B6A">
        <w:rPr>
          <w:rFonts w:ascii="Arial" w:hAnsi="Arial" w:cs="Arial"/>
          <w:b/>
          <w:bCs/>
          <w:sz w:val="22"/>
          <w:szCs w:val="22"/>
          <w:u w:val="single"/>
        </w:rPr>
        <w:t>Uwaga: Jest to kryterium oceny ofert, o którym mowa w SWZ.</w:t>
      </w:r>
    </w:p>
    <w:p w14:paraId="7248B132" w14:textId="2C15EF4F" w:rsidR="0018603A" w:rsidRPr="00C900DB" w:rsidRDefault="00EA2B6A" w:rsidP="0018603A">
      <w:pPr>
        <w:spacing w:before="240" w:after="24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EA2B6A">
        <w:rPr>
          <w:rFonts w:ascii="Arial" w:hAnsi="Arial" w:cs="Arial"/>
          <w:bCs/>
          <w:sz w:val="22"/>
          <w:szCs w:val="22"/>
        </w:rPr>
        <w:t>7</w:t>
      </w:r>
      <w:r w:rsidR="0018603A" w:rsidRPr="00EA2B6A">
        <w:rPr>
          <w:rFonts w:ascii="Arial" w:hAnsi="Arial" w:cs="Arial"/>
          <w:bCs/>
          <w:sz w:val="22"/>
          <w:szCs w:val="22"/>
        </w:rPr>
        <w:t xml:space="preserve">. </w:t>
      </w:r>
      <w:r w:rsidR="0018603A" w:rsidRPr="00EA2B6A">
        <w:rPr>
          <w:rFonts w:ascii="Arial" w:hAnsi="Arial" w:cs="Arial"/>
          <w:bCs/>
          <w:sz w:val="22"/>
          <w:szCs w:val="22"/>
        </w:rPr>
        <w:tab/>
        <w:t>Następujące zakresy rzeczowe wchodzące w przedmiot zamówienia zamierzamy</w:t>
      </w:r>
      <w:r w:rsidR="0018603A" w:rsidRPr="00C900DB">
        <w:rPr>
          <w:rFonts w:ascii="Arial" w:hAnsi="Arial" w:cs="Arial"/>
          <w:bCs/>
          <w:sz w:val="22"/>
          <w:szCs w:val="22"/>
        </w:rPr>
        <w:t xml:space="preserve">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1"/>
        <w:gridCol w:w="4800"/>
      </w:tblGrid>
      <w:tr w:rsidR="0018603A" w:rsidRPr="00C900DB" w14:paraId="15C288DD" w14:textId="77777777" w:rsidTr="004C4A30">
        <w:tc>
          <w:tcPr>
            <w:tcW w:w="4786" w:type="dxa"/>
          </w:tcPr>
          <w:p w14:paraId="69C2CA77" w14:textId="77777777" w:rsidR="0018603A" w:rsidRPr="00C900DB" w:rsidRDefault="0018603A" w:rsidP="004C4A30">
            <w:pPr>
              <w:spacing w:before="240" w:after="24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900DB">
              <w:rPr>
                <w:rFonts w:ascii="Arial" w:hAnsi="Arial" w:cs="Arial"/>
                <w:bCs/>
                <w:sz w:val="22"/>
                <w:szCs w:val="22"/>
              </w:rPr>
              <w:t>Podwykonawca (firma lub nazwa, adres)</w:t>
            </w:r>
            <w:r w:rsidRPr="00C900DB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  <w:tc>
          <w:tcPr>
            <w:tcW w:w="4819" w:type="dxa"/>
          </w:tcPr>
          <w:p w14:paraId="70DE2872" w14:textId="77777777" w:rsidR="0018603A" w:rsidRPr="00C900DB" w:rsidRDefault="0018603A" w:rsidP="004C4A30">
            <w:pPr>
              <w:spacing w:before="240" w:after="24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900DB">
              <w:rPr>
                <w:rFonts w:ascii="Arial" w:hAnsi="Arial" w:cs="Arial"/>
                <w:bCs/>
                <w:sz w:val="22"/>
                <w:szCs w:val="22"/>
              </w:rPr>
              <w:t>Zakres rzeczowy</w:t>
            </w:r>
            <w:r w:rsidRPr="00C900DB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</w:tr>
      <w:tr w:rsidR="0018603A" w:rsidRPr="00C900DB" w14:paraId="6A51CB4D" w14:textId="77777777" w:rsidTr="004C4A30">
        <w:trPr>
          <w:trHeight w:val="837"/>
        </w:trPr>
        <w:tc>
          <w:tcPr>
            <w:tcW w:w="4786" w:type="dxa"/>
          </w:tcPr>
          <w:p w14:paraId="63094C0B" w14:textId="77777777" w:rsidR="0018603A" w:rsidRPr="00C900DB" w:rsidRDefault="0018603A" w:rsidP="004C4A30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19" w:type="dxa"/>
          </w:tcPr>
          <w:p w14:paraId="76B71FF4" w14:textId="77777777" w:rsidR="0018603A" w:rsidRPr="00C900DB" w:rsidRDefault="0018603A" w:rsidP="004C4A30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5EF125F5" w14:textId="23954C5D" w:rsidR="0018603A" w:rsidRPr="00C900DB" w:rsidRDefault="00056400" w:rsidP="0018603A">
      <w:pPr>
        <w:spacing w:before="240" w:after="240"/>
        <w:ind w:left="709"/>
        <w:rPr>
          <w:rFonts w:ascii="Arial" w:hAnsi="Arial" w:cs="Arial"/>
          <w:bCs/>
          <w:sz w:val="22"/>
          <w:szCs w:val="22"/>
        </w:rPr>
      </w:pPr>
      <w:r w:rsidRPr="00EA2B6A">
        <w:rPr>
          <w:rFonts w:ascii="Arial" w:hAnsi="Arial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</w:t>
      </w:r>
      <w:r w:rsidRPr="00C900DB">
        <w:rPr>
          <w:rFonts w:ascii="Arial" w:hAnsi="Arial" w:cs="Arial"/>
          <w:bCs/>
          <w:sz w:val="22"/>
          <w:szCs w:val="22"/>
        </w:rPr>
        <w:t xml:space="preserve"> </w:t>
      </w:r>
      <w:r w:rsidR="0018603A" w:rsidRPr="00C900DB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4A11CD" w14:textId="3C8BFAD0" w:rsidR="00FF7086" w:rsidRPr="00C900DB" w:rsidRDefault="00EA2B6A" w:rsidP="00C900DB">
      <w:pPr>
        <w:spacing w:before="240" w:after="24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8</w:t>
      </w:r>
      <w:r w:rsidR="00C900DB" w:rsidRPr="00C900DB">
        <w:rPr>
          <w:rFonts w:ascii="Arial" w:hAnsi="Arial" w:cs="Arial"/>
          <w:bCs/>
          <w:sz w:val="22"/>
          <w:szCs w:val="22"/>
        </w:rPr>
        <w:t xml:space="preserve">. </w:t>
      </w:r>
      <w:r w:rsidR="00FF7086" w:rsidRPr="00C900DB">
        <w:rPr>
          <w:rFonts w:ascii="Arial" w:hAnsi="Arial" w:cs="Arial"/>
          <w:bCs/>
          <w:sz w:val="22"/>
          <w:szCs w:val="22"/>
        </w:rPr>
        <w:t xml:space="preserve">Oświadczamy, że następujące </w:t>
      </w:r>
      <w:r w:rsidR="00C900DB" w:rsidRPr="00C900DB">
        <w:rPr>
          <w:rFonts w:ascii="Arial" w:hAnsi="Arial" w:cs="Arial"/>
          <w:bCs/>
          <w:sz w:val="22"/>
          <w:szCs w:val="22"/>
        </w:rPr>
        <w:t>dostawy</w:t>
      </w:r>
      <w:r w:rsidR="00FF7086" w:rsidRPr="00C900DB">
        <w:rPr>
          <w:rFonts w:ascii="Arial" w:hAnsi="Arial" w:cs="Arial"/>
          <w:bCs/>
          <w:sz w:val="22"/>
          <w:szCs w:val="22"/>
        </w:rPr>
        <w:t xml:space="preserve"> stanowiące przedmiot zamówienia wykonają poszczególni </w:t>
      </w:r>
      <w:r w:rsidR="00C900DB" w:rsidRPr="00C900DB">
        <w:rPr>
          <w:rFonts w:ascii="Arial" w:hAnsi="Arial" w:cs="Arial"/>
          <w:bCs/>
          <w:sz w:val="22"/>
          <w:szCs w:val="22"/>
        </w:rPr>
        <w:t xml:space="preserve">   </w:t>
      </w:r>
      <w:r w:rsidR="00FF7086" w:rsidRPr="00C900DB">
        <w:rPr>
          <w:rFonts w:ascii="Arial" w:hAnsi="Arial" w:cs="Arial"/>
          <w:bCs/>
          <w:sz w:val="22"/>
          <w:szCs w:val="22"/>
        </w:rPr>
        <w:t>Wykonawcy wspólnie ubiegający się o udzielenie zamówienia**: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3"/>
        <w:gridCol w:w="4942"/>
      </w:tblGrid>
      <w:tr w:rsidR="00FF7086" w:rsidRPr="00555F3D" w14:paraId="0096C003" w14:textId="77777777" w:rsidTr="00555F3D">
        <w:trPr>
          <w:trHeight w:val="758"/>
        </w:trPr>
        <w:tc>
          <w:tcPr>
            <w:tcW w:w="4679" w:type="dxa"/>
            <w:hideMark/>
          </w:tcPr>
          <w:p w14:paraId="0899D199" w14:textId="77777777" w:rsidR="00FF7086" w:rsidRPr="00555F3D" w:rsidRDefault="00FF7086" w:rsidP="00555F3D">
            <w:pPr>
              <w:spacing w:before="240" w:after="240"/>
              <w:ind w:left="709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55F3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Wykonawca wspólnie ubiegający się o udzielenie zamówienia </w:t>
            </w:r>
            <w:r w:rsidRPr="00555F3D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(nazwa/firma, adres)</w:t>
            </w:r>
          </w:p>
        </w:tc>
        <w:tc>
          <w:tcPr>
            <w:tcW w:w="4960" w:type="dxa"/>
            <w:hideMark/>
          </w:tcPr>
          <w:p w14:paraId="100A922F" w14:textId="77777777" w:rsidR="00FF7086" w:rsidRPr="00555F3D" w:rsidRDefault="00FF7086" w:rsidP="00555F3D">
            <w:pPr>
              <w:spacing w:before="240" w:after="240"/>
              <w:ind w:left="709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55F3D">
              <w:rPr>
                <w:rFonts w:ascii="Arial" w:hAnsi="Arial" w:cs="Arial"/>
                <w:b/>
                <w:bCs/>
                <w:sz w:val="16"/>
                <w:szCs w:val="16"/>
              </w:rPr>
              <w:t>Zakres zamówienia, który zostanie wykonany przez danego Wykonawcę wspólnie ubiegającego się o udzielenie zamówienia</w:t>
            </w:r>
          </w:p>
        </w:tc>
      </w:tr>
      <w:tr w:rsidR="00FF7086" w:rsidRPr="00555F3D" w14:paraId="1608A2BE" w14:textId="77777777" w:rsidTr="00555F3D">
        <w:trPr>
          <w:trHeight w:val="574"/>
        </w:trPr>
        <w:tc>
          <w:tcPr>
            <w:tcW w:w="4679" w:type="dxa"/>
            <w:noWrap/>
            <w:hideMark/>
          </w:tcPr>
          <w:p w14:paraId="3250E9A4" w14:textId="77777777" w:rsidR="00FF7086" w:rsidRPr="00555F3D" w:rsidRDefault="00FF7086" w:rsidP="00555F3D">
            <w:pPr>
              <w:spacing w:before="240" w:after="240"/>
              <w:ind w:left="709"/>
              <w:rPr>
                <w:rFonts w:ascii="Arial" w:hAnsi="Arial" w:cs="Arial"/>
                <w:bCs/>
                <w:sz w:val="22"/>
                <w:szCs w:val="22"/>
              </w:rPr>
            </w:pPr>
            <w:r w:rsidRPr="00555F3D">
              <w:rPr>
                <w:rFonts w:ascii="Arial" w:hAnsi="Arial" w:cs="Arial"/>
                <w:bCs/>
                <w:sz w:val="22"/>
                <w:szCs w:val="22"/>
              </w:rPr>
              <w:t> </w:t>
            </w:r>
          </w:p>
        </w:tc>
        <w:tc>
          <w:tcPr>
            <w:tcW w:w="4960" w:type="dxa"/>
            <w:noWrap/>
            <w:hideMark/>
          </w:tcPr>
          <w:p w14:paraId="651FF50B" w14:textId="77777777" w:rsidR="00FF7086" w:rsidRPr="00555F3D" w:rsidRDefault="00FF7086" w:rsidP="00555F3D">
            <w:pPr>
              <w:spacing w:before="240" w:after="240"/>
              <w:ind w:left="709"/>
              <w:rPr>
                <w:rFonts w:ascii="Arial" w:hAnsi="Arial" w:cs="Arial"/>
                <w:bCs/>
                <w:sz w:val="22"/>
                <w:szCs w:val="22"/>
              </w:rPr>
            </w:pPr>
            <w:r w:rsidRPr="00555F3D">
              <w:rPr>
                <w:rFonts w:ascii="Arial" w:hAnsi="Arial" w:cs="Arial"/>
                <w:bCs/>
                <w:sz w:val="22"/>
                <w:szCs w:val="22"/>
              </w:rPr>
              <w:t> </w:t>
            </w:r>
          </w:p>
        </w:tc>
      </w:tr>
      <w:tr w:rsidR="00FF7086" w:rsidRPr="00555F3D" w14:paraId="7EA17E95" w14:textId="77777777" w:rsidTr="00555F3D">
        <w:trPr>
          <w:trHeight w:val="574"/>
        </w:trPr>
        <w:tc>
          <w:tcPr>
            <w:tcW w:w="4679" w:type="dxa"/>
            <w:noWrap/>
            <w:hideMark/>
          </w:tcPr>
          <w:p w14:paraId="645818DB" w14:textId="77777777" w:rsidR="00FF7086" w:rsidRPr="00555F3D" w:rsidRDefault="00FF7086" w:rsidP="00555F3D">
            <w:pPr>
              <w:spacing w:before="240" w:after="240"/>
              <w:ind w:left="709"/>
              <w:rPr>
                <w:rFonts w:ascii="Arial" w:hAnsi="Arial" w:cs="Arial"/>
                <w:bCs/>
                <w:sz w:val="22"/>
                <w:szCs w:val="22"/>
              </w:rPr>
            </w:pPr>
            <w:r w:rsidRPr="00555F3D">
              <w:rPr>
                <w:rFonts w:ascii="Arial" w:hAnsi="Arial" w:cs="Arial"/>
                <w:bCs/>
                <w:sz w:val="22"/>
                <w:szCs w:val="22"/>
              </w:rPr>
              <w:t> </w:t>
            </w:r>
          </w:p>
        </w:tc>
        <w:tc>
          <w:tcPr>
            <w:tcW w:w="4960" w:type="dxa"/>
            <w:noWrap/>
            <w:hideMark/>
          </w:tcPr>
          <w:p w14:paraId="22BE6E7D" w14:textId="77777777" w:rsidR="00FF7086" w:rsidRPr="00555F3D" w:rsidRDefault="00FF7086" w:rsidP="00555F3D">
            <w:pPr>
              <w:spacing w:before="240" w:after="240"/>
              <w:ind w:left="709"/>
              <w:rPr>
                <w:rFonts w:ascii="Arial" w:hAnsi="Arial" w:cs="Arial"/>
                <w:bCs/>
                <w:sz w:val="22"/>
                <w:szCs w:val="22"/>
              </w:rPr>
            </w:pPr>
            <w:r w:rsidRPr="00555F3D">
              <w:rPr>
                <w:rFonts w:ascii="Arial" w:hAnsi="Arial" w:cs="Arial"/>
                <w:bCs/>
                <w:sz w:val="22"/>
                <w:szCs w:val="22"/>
              </w:rPr>
              <w:t> </w:t>
            </w:r>
          </w:p>
        </w:tc>
      </w:tr>
    </w:tbl>
    <w:p w14:paraId="14821DC8" w14:textId="77777777" w:rsidR="00FF7086" w:rsidRPr="00C900DB" w:rsidRDefault="00FF7086" w:rsidP="00C900DB">
      <w:pPr>
        <w:spacing w:before="240" w:after="240"/>
        <w:rPr>
          <w:rFonts w:ascii="Arial" w:hAnsi="Arial" w:cs="Arial"/>
          <w:bCs/>
          <w:sz w:val="22"/>
          <w:szCs w:val="22"/>
        </w:rPr>
      </w:pPr>
    </w:p>
    <w:p w14:paraId="5EBD3AAD" w14:textId="319F51D8" w:rsidR="0018603A" w:rsidRPr="00C900DB" w:rsidRDefault="00EA2B6A" w:rsidP="0018603A">
      <w:pPr>
        <w:spacing w:before="240" w:after="24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9</w:t>
      </w:r>
      <w:r w:rsidR="0018603A" w:rsidRPr="00C900DB">
        <w:rPr>
          <w:rFonts w:ascii="Arial" w:hAnsi="Arial" w:cs="Arial"/>
          <w:bCs/>
          <w:sz w:val="22"/>
          <w:szCs w:val="22"/>
        </w:rPr>
        <w:t xml:space="preserve">. </w:t>
      </w:r>
      <w:r w:rsidR="0018603A" w:rsidRPr="00C900DB">
        <w:rPr>
          <w:rFonts w:ascii="Arial" w:hAnsi="Arial" w:cs="Arial"/>
          <w:bCs/>
          <w:sz w:val="22"/>
          <w:szCs w:val="22"/>
        </w:rPr>
        <w:tab/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</w:t>
      </w:r>
      <w:r w:rsidR="0018603A" w:rsidRPr="00C900DB">
        <w:rPr>
          <w:rFonts w:ascii="Arial" w:hAnsi="Arial" w:cs="Arial"/>
          <w:b/>
          <w:bCs/>
          <w:sz w:val="22"/>
          <w:szCs w:val="22"/>
        </w:rPr>
        <w:t>Uzasadnienie zastrzeżenia ww. informacji jako tajemnicy przedsiębiorstwa zostało załączone do naszej oferty.</w:t>
      </w:r>
      <w:r w:rsidR="0018603A" w:rsidRPr="00C900DB">
        <w:rPr>
          <w:rFonts w:ascii="Arial" w:hAnsi="Arial" w:cs="Arial"/>
          <w:bCs/>
          <w:sz w:val="22"/>
          <w:szCs w:val="22"/>
        </w:rPr>
        <w:t xml:space="preserve"> </w:t>
      </w:r>
    </w:p>
    <w:p w14:paraId="58770445" w14:textId="0B68BBF0" w:rsidR="0018603A" w:rsidRPr="00C900DB" w:rsidRDefault="0018603A" w:rsidP="00D12BCA">
      <w:pPr>
        <w:spacing w:before="240" w:after="240"/>
        <w:ind w:left="709" w:hanging="709"/>
        <w:jc w:val="both"/>
        <w:rPr>
          <w:rFonts w:ascii="Arial" w:hAnsi="Arial" w:cs="Arial"/>
          <w:b/>
          <w:bCs/>
          <w:sz w:val="22"/>
          <w:szCs w:val="22"/>
        </w:rPr>
      </w:pPr>
    </w:p>
    <w:p w14:paraId="5374A0C9" w14:textId="77777777" w:rsidR="00FF7086" w:rsidRPr="00C900DB" w:rsidRDefault="00C900DB" w:rsidP="00FF7086">
      <w:pPr>
        <w:suppressAutoHyphens w:val="0"/>
        <w:spacing w:before="240" w:after="240"/>
        <w:ind w:left="709" w:hanging="709"/>
        <w:jc w:val="both"/>
        <w:rPr>
          <w:rFonts w:ascii="Arial" w:hAnsi="Arial" w:cs="Arial"/>
          <w:bCs/>
          <w:i/>
          <w:sz w:val="22"/>
          <w:szCs w:val="22"/>
        </w:rPr>
      </w:pPr>
      <w:r w:rsidRPr="00C900DB">
        <w:rPr>
          <w:rFonts w:ascii="Arial" w:hAnsi="Arial" w:cs="Arial"/>
          <w:bCs/>
          <w:sz w:val="22"/>
          <w:szCs w:val="22"/>
        </w:rPr>
        <w:lastRenderedPageBreak/>
        <w:t>10</w:t>
      </w:r>
      <w:r w:rsidR="0018603A" w:rsidRPr="00C900DB">
        <w:rPr>
          <w:rFonts w:ascii="Arial" w:hAnsi="Arial" w:cs="Arial"/>
          <w:bCs/>
          <w:sz w:val="22"/>
          <w:szCs w:val="22"/>
        </w:rPr>
        <w:t>.</w:t>
      </w:r>
      <w:r w:rsidR="0018603A" w:rsidRPr="00C900DB">
        <w:rPr>
          <w:rFonts w:ascii="Arial" w:hAnsi="Arial" w:cs="Arial"/>
          <w:bCs/>
          <w:sz w:val="22"/>
          <w:szCs w:val="22"/>
        </w:rPr>
        <w:tab/>
      </w:r>
      <w:r w:rsidRPr="00C900DB">
        <w:rPr>
          <w:rFonts w:ascii="Arial" w:hAnsi="Arial" w:cs="Arial"/>
          <w:bCs/>
          <w:sz w:val="22"/>
          <w:szCs w:val="22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  <w:r w:rsidR="00D66C0F" w:rsidRPr="00C900DB">
        <w:rPr>
          <w:rFonts w:ascii="Arial" w:hAnsi="Arial" w:cs="Arial"/>
          <w:bCs/>
          <w:sz w:val="22"/>
          <w:szCs w:val="22"/>
        </w:rPr>
        <w:t xml:space="preserve">  </w:t>
      </w:r>
      <w:r w:rsidR="0032667D" w:rsidRPr="00C900DB">
        <w:rPr>
          <w:rFonts w:ascii="Arial" w:hAnsi="Arial" w:cs="Arial"/>
          <w:bCs/>
          <w:i/>
          <w:sz w:val="22"/>
          <w:szCs w:val="22"/>
        </w:rPr>
        <w:t xml:space="preserve"> </w:t>
      </w:r>
    </w:p>
    <w:p w14:paraId="1A06DA01" w14:textId="75DE7A02" w:rsidR="0045216B" w:rsidRPr="003B7558" w:rsidRDefault="00C900DB" w:rsidP="003B7558">
      <w:pPr>
        <w:suppressAutoHyphens w:val="0"/>
        <w:spacing w:before="240" w:after="24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C900DB">
        <w:rPr>
          <w:rFonts w:ascii="Arial" w:hAnsi="Arial" w:cs="Arial"/>
          <w:bCs/>
          <w:i/>
          <w:sz w:val="22"/>
          <w:szCs w:val="22"/>
        </w:rPr>
        <w:t xml:space="preserve">11.      </w:t>
      </w:r>
      <w:r w:rsidRPr="00C900DB">
        <w:rPr>
          <w:rFonts w:ascii="Arial" w:hAnsi="Arial" w:cs="Arial"/>
          <w:bCs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 celu ubiegania się o udzielenie zamówienia public</w:t>
      </w:r>
      <w:r>
        <w:rPr>
          <w:rFonts w:ascii="Arial" w:hAnsi="Arial" w:cs="Arial"/>
          <w:bCs/>
          <w:sz w:val="22"/>
          <w:szCs w:val="22"/>
        </w:rPr>
        <w:t>znego w niniejszym postępowaniu</w:t>
      </w:r>
    </w:p>
    <w:p w14:paraId="62065C8F" w14:textId="75EAC5E4" w:rsidR="0045216B" w:rsidRPr="003B7558" w:rsidRDefault="0018603A" w:rsidP="003B7558">
      <w:pPr>
        <w:spacing w:before="120"/>
        <w:ind w:left="709" w:hanging="709"/>
        <w:jc w:val="both"/>
        <w:rPr>
          <w:rFonts w:ascii="Arial" w:hAnsi="Arial" w:cs="Arial"/>
          <w:bCs/>
          <w:i/>
          <w:sz w:val="22"/>
          <w:szCs w:val="22"/>
        </w:rPr>
      </w:pPr>
      <w:r w:rsidRPr="00C900DB">
        <w:rPr>
          <w:rFonts w:ascii="Arial" w:hAnsi="Arial" w:cs="Arial"/>
          <w:bCs/>
          <w:sz w:val="22"/>
          <w:szCs w:val="22"/>
        </w:rPr>
        <w:t>1</w:t>
      </w:r>
      <w:r w:rsidR="00C900DB" w:rsidRPr="00C900DB">
        <w:rPr>
          <w:rFonts w:ascii="Arial" w:hAnsi="Arial" w:cs="Arial"/>
          <w:bCs/>
          <w:sz w:val="22"/>
          <w:szCs w:val="22"/>
        </w:rPr>
        <w:t>2</w:t>
      </w:r>
      <w:r w:rsidR="00001D7B" w:rsidRPr="00C900DB">
        <w:rPr>
          <w:rFonts w:ascii="Arial" w:hAnsi="Arial" w:cs="Arial"/>
          <w:bCs/>
          <w:sz w:val="22"/>
          <w:szCs w:val="22"/>
        </w:rPr>
        <w:t xml:space="preserve">. </w:t>
      </w:r>
      <w:r w:rsidR="00C900DB">
        <w:rPr>
          <w:rFonts w:ascii="Arial" w:hAnsi="Arial" w:cs="Arial"/>
          <w:bCs/>
          <w:sz w:val="22"/>
          <w:szCs w:val="22"/>
        </w:rPr>
        <w:t xml:space="preserve">    </w:t>
      </w:r>
      <w:r w:rsidR="0045216B" w:rsidRPr="003B7558">
        <w:rPr>
          <w:rFonts w:ascii="Arial" w:hAnsi="Arial" w:cs="Arial"/>
          <w:bCs/>
          <w:sz w:val="22"/>
          <w:szCs w:val="22"/>
        </w:rPr>
        <w:t>Zamawiający ma możliwość uzyskania dostępu do podmiotowych środków dowodowych poprzez</w:t>
      </w:r>
    </w:p>
    <w:p w14:paraId="2919BCB5" w14:textId="77777777" w:rsidR="0045216B" w:rsidRPr="003B5478" w:rsidRDefault="0045216B" w:rsidP="0045216B">
      <w:pPr>
        <w:spacing w:before="120"/>
        <w:ind w:left="709"/>
        <w:jc w:val="both"/>
        <w:rPr>
          <w:rFonts w:ascii="Arial" w:hAnsi="Arial" w:cs="Arial"/>
          <w:bCs/>
          <w:sz w:val="24"/>
          <w:szCs w:val="24"/>
        </w:rPr>
      </w:pPr>
      <w:r w:rsidRPr="003B7558">
        <w:rPr>
          <w:rFonts w:ascii="Arial" w:hAnsi="Arial" w:cs="Arial"/>
          <w:bCs/>
          <w:sz w:val="22"/>
          <w:szCs w:val="22"/>
        </w:rPr>
        <w:t>a) są ogólnodostępne i bezpłatne w bazie</w:t>
      </w:r>
      <w:r w:rsidRPr="003B5478">
        <w:rPr>
          <w:rFonts w:ascii="Arial" w:hAnsi="Arial" w:cs="Arial"/>
          <w:bCs/>
          <w:sz w:val="24"/>
          <w:szCs w:val="24"/>
        </w:rPr>
        <w:t xml:space="preserve"> </w:t>
      </w:r>
      <w:r w:rsidRPr="003B7558">
        <w:rPr>
          <w:rFonts w:ascii="Arial" w:hAnsi="Arial" w:cs="Arial"/>
          <w:bCs/>
          <w:sz w:val="22"/>
          <w:szCs w:val="22"/>
        </w:rPr>
        <w:t>danych pod adresem strony internetowej:</w:t>
      </w:r>
      <w:r w:rsidRPr="003B5478">
        <w:rPr>
          <w:rFonts w:ascii="Arial" w:hAnsi="Arial" w:cs="Arial"/>
          <w:bCs/>
          <w:sz w:val="24"/>
          <w:szCs w:val="24"/>
        </w:rPr>
        <w:t xml:space="preserve"> _________________________</w:t>
      </w:r>
    </w:p>
    <w:p w14:paraId="5B692EAA" w14:textId="77777777" w:rsidR="0045216B" w:rsidRPr="0045216B" w:rsidRDefault="0045216B" w:rsidP="0045216B">
      <w:pPr>
        <w:spacing w:before="120"/>
        <w:ind w:left="709"/>
        <w:jc w:val="both"/>
        <w:rPr>
          <w:rFonts w:ascii="Arial" w:hAnsi="Arial" w:cs="Arial"/>
          <w:bCs/>
          <w:i/>
        </w:rPr>
      </w:pPr>
      <w:r w:rsidRPr="0045216B">
        <w:rPr>
          <w:rFonts w:ascii="Arial" w:hAnsi="Arial" w:cs="Arial"/>
          <w:bCs/>
          <w:i/>
        </w:rPr>
        <w:t>(wskazać podmiotowy środek dowodowy, adres internetowy, wydający urząd lub organ)</w:t>
      </w:r>
    </w:p>
    <w:p w14:paraId="6D301176" w14:textId="77777777" w:rsidR="0045216B" w:rsidRPr="003B7558" w:rsidRDefault="0045216B" w:rsidP="0045216B">
      <w:pPr>
        <w:spacing w:before="120"/>
        <w:ind w:left="709"/>
        <w:rPr>
          <w:rFonts w:ascii="Arial" w:hAnsi="Arial" w:cs="Arial"/>
          <w:bCs/>
          <w:sz w:val="22"/>
          <w:szCs w:val="22"/>
        </w:rPr>
      </w:pPr>
      <w:r w:rsidRPr="003B7558">
        <w:rPr>
          <w:rFonts w:ascii="Arial" w:hAnsi="Arial" w:cs="Arial"/>
          <w:bCs/>
          <w:sz w:val="22"/>
          <w:szCs w:val="22"/>
        </w:rPr>
        <w:t>naszą firmę można zidentyfikować poprzez: ___________________________________</w:t>
      </w:r>
    </w:p>
    <w:p w14:paraId="681AD6AC" w14:textId="77777777" w:rsidR="0045216B" w:rsidRPr="003B5478" w:rsidRDefault="0045216B" w:rsidP="0045216B">
      <w:pPr>
        <w:spacing w:before="120"/>
        <w:ind w:left="709"/>
        <w:jc w:val="both"/>
        <w:rPr>
          <w:rFonts w:ascii="Arial" w:hAnsi="Arial" w:cs="Arial"/>
          <w:bCs/>
          <w:i/>
          <w:sz w:val="24"/>
          <w:szCs w:val="24"/>
        </w:rPr>
      </w:pPr>
    </w:p>
    <w:p w14:paraId="68AA7998" w14:textId="77777777" w:rsidR="0045216B" w:rsidRPr="003B7558" w:rsidRDefault="0045216B" w:rsidP="0045216B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3B7558">
        <w:rPr>
          <w:rFonts w:ascii="Arial" w:hAnsi="Arial" w:cs="Arial"/>
          <w:bCs/>
          <w:sz w:val="22"/>
          <w:szCs w:val="22"/>
        </w:rPr>
        <w:t>b) są w posiadaniu Zamawiającego, gdyż zostały złożone w postępowaniu: ___________________</w:t>
      </w:r>
    </w:p>
    <w:p w14:paraId="6F07B8BF" w14:textId="77777777" w:rsidR="0045216B" w:rsidRPr="003B7558" w:rsidRDefault="0045216B" w:rsidP="0045216B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3B7558">
        <w:rPr>
          <w:rFonts w:ascii="Arial" w:hAnsi="Arial" w:cs="Arial"/>
          <w:bCs/>
          <w:sz w:val="22"/>
          <w:szCs w:val="22"/>
        </w:rPr>
        <w:t>określenie podmiotowego środka dowodowego: _________________________</w:t>
      </w:r>
    </w:p>
    <w:p w14:paraId="1647733F" w14:textId="77777777" w:rsidR="0045216B" w:rsidRPr="0045216B" w:rsidRDefault="0045216B" w:rsidP="0045216B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45216B">
        <w:rPr>
          <w:rFonts w:ascii="Arial" w:hAnsi="Arial" w:cs="Arial"/>
          <w:bCs/>
          <w:i/>
          <w:sz w:val="22"/>
          <w:szCs w:val="22"/>
        </w:rPr>
        <w:t>(należy wskazać znak sprawy nadany przez Zamawiającego lub inną informację identyfikującą dokument, który jest w posiadaniu Zamawiającego)</w:t>
      </w:r>
      <w:r w:rsidRPr="0045216B">
        <w:rPr>
          <w:rFonts w:ascii="Arial" w:hAnsi="Arial" w:cs="Arial"/>
          <w:bCs/>
          <w:sz w:val="22"/>
          <w:szCs w:val="22"/>
        </w:rPr>
        <w:t>.</w:t>
      </w:r>
    </w:p>
    <w:p w14:paraId="4E1CF51A" w14:textId="0BA990FE" w:rsidR="0045216B" w:rsidRPr="003B7558" w:rsidRDefault="0045216B" w:rsidP="0045216B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3B7558">
        <w:rPr>
          <w:rFonts w:ascii="Arial" w:hAnsi="Arial" w:cs="Arial"/>
          <w:bCs/>
          <w:sz w:val="22"/>
          <w:szCs w:val="22"/>
        </w:rPr>
        <w:t xml:space="preserve">Tym samym potwierdzam jego prawidłowość i aktualność. </w:t>
      </w:r>
    </w:p>
    <w:p w14:paraId="323CF22F" w14:textId="3098BA49" w:rsidR="0018603A" w:rsidRPr="0045216B" w:rsidRDefault="0045216B" w:rsidP="0045216B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13.    </w:t>
      </w:r>
      <w:r w:rsidR="0018603A" w:rsidRPr="00C900DB">
        <w:rPr>
          <w:rFonts w:ascii="Arial" w:hAnsi="Arial" w:cs="Arial"/>
          <w:bCs/>
          <w:sz w:val="22"/>
          <w:szCs w:val="22"/>
        </w:rPr>
        <w:t>Załącznikami do niniejszej oferty są:</w:t>
      </w:r>
    </w:p>
    <w:p w14:paraId="6723B104" w14:textId="77777777" w:rsidR="0018603A" w:rsidRPr="00C900DB" w:rsidRDefault="0018603A" w:rsidP="0018603A">
      <w:pPr>
        <w:spacing w:before="240" w:after="24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C900DB">
        <w:rPr>
          <w:rFonts w:ascii="Arial" w:hAnsi="Arial" w:cs="Arial"/>
          <w:bCs/>
          <w:sz w:val="22"/>
          <w:szCs w:val="22"/>
        </w:rPr>
        <w:t>___________________________________________________________________________</w:t>
      </w:r>
    </w:p>
    <w:p w14:paraId="5F4ACC47" w14:textId="77777777" w:rsidR="0018603A" w:rsidRPr="00C900DB" w:rsidRDefault="0018603A" w:rsidP="0018603A">
      <w:pPr>
        <w:spacing w:before="240" w:after="24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C900DB">
        <w:rPr>
          <w:rFonts w:ascii="Arial" w:hAnsi="Arial" w:cs="Arial"/>
          <w:bCs/>
          <w:sz w:val="22"/>
          <w:szCs w:val="22"/>
        </w:rPr>
        <w:t>___________________________________________________________________________</w:t>
      </w:r>
    </w:p>
    <w:p w14:paraId="538BBA3A" w14:textId="77777777" w:rsidR="0018603A" w:rsidRPr="00C900DB" w:rsidRDefault="0018603A" w:rsidP="0018603A">
      <w:pPr>
        <w:pBdr>
          <w:bottom w:val="single" w:sz="12" w:space="1" w:color="auto"/>
        </w:pBdr>
        <w:spacing w:before="240" w:after="24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C900DB">
        <w:rPr>
          <w:rFonts w:ascii="Arial" w:hAnsi="Arial" w:cs="Arial"/>
          <w:bCs/>
          <w:sz w:val="22"/>
          <w:szCs w:val="22"/>
        </w:rPr>
        <w:t>___________________________________________________________________________</w:t>
      </w:r>
    </w:p>
    <w:p w14:paraId="32741545" w14:textId="77777777" w:rsidR="00C02142" w:rsidRPr="00C900DB" w:rsidRDefault="00C02142" w:rsidP="00C02142">
      <w:pPr>
        <w:pBdr>
          <w:bottom w:val="single" w:sz="12" w:space="1" w:color="auto"/>
        </w:pBdr>
        <w:spacing w:before="240" w:after="240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2A60B582" w14:textId="77777777" w:rsidR="00C02142" w:rsidRPr="00C900DB" w:rsidRDefault="00C02142" w:rsidP="006E514F">
      <w:pPr>
        <w:spacing w:before="240" w:after="240"/>
        <w:ind w:left="4820"/>
        <w:jc w:val="both"/>
        <w:rPr>
          <w:rFonts w:ascii="Arial" w:hAnsi="Arial" w:cs="Arial"/>
          <w:bCs/>
          <w:i/>
          <w:color w:val="FF0000"/>
          <w:sz w:val="22"/>
          <w:szCs w:val="22"/>
        </w:rPr>
      </w:pPr>
      <w:bookmarkStart w:id="0" w:name="_Hlk60047166"/>
    </w:p>
    <w:p w14:paraId="5B2013F7" w14:textId="77777777" w:rsidR="00C02142" w:rsidRPr="00C900DB" w:rsidRDefault="00C02142" w:rsidP="006E514F">
      <w:pPr>
        <w:spacing w:before="240" w:after="240"/>
        <w:ind w:left="4820"/>
        <w:jc w:val="both"/>
        <w:rPr>
          <w:rFonts w:ascii="Arial" w:hAnsi="Arial" w:cs="Arial"/>
          <w:bCs/>
          <w:sz w:val="22"/>
          <w:szCs w:val="22"/>
        </w:rPr>
      </w:pPr>
      <w:r w:rsidRPr="00C900DB">
        <w:rPr>
          <w:rFonts w:ascii="Arial" w:hAnsi="Arial" w:cs="Arial"/>
          <w:bCs/>
          <w:sz w:val="22"/>
          <w:szCs w:val="22"/>
        </w:rPr>
        <w:t>_________________________</w:t>
      </w:r>
    </w:p>
    <w:p w14:paraId="78AADF77" w14:textId="77777777" w:rsidR="00C02142" w:rsidRPr="00C900DB" w:rsidRDefault="00C02142" w:rsidP="006E514F">
      <w:pPr>
        <w:spacing w:before="240" w:after="240"/>
        <w:ind w:left="4820"/>
        <w:jc w:val="both"/>
        <w:rPr>
          <w:rFonts w:ascii="Arial" w:hAnsi="Arial" w:cs="Arial"/>
          <w:bCs/>
          <w:i/>
          <w:sz w:val="22"/>
          <w:szCs w:val="22"/>
        </w:rPr>
      </w:pPr>
      <w:r w:rsidRPr="00C900DB">
        <w:rPr>
          <w:rFonts w:ascii="Arial" w:hAnsi="Arial" w:cs="Arial"/>
          <w:bCs/>
          <w:i/>
          <w:sz w:val="22"/>
          <w:szCs w:val="22"/>
        </w:rPr>
        <w:t>podpis</w:t>
      </w:r>
    </w:p>
    <w:p w14:paraId="4E4BD848" w14:textId="77777777" w:rsidR="00C02142" w:rsidRPr="00C900DB" w:rsidRDefault="00C02142" w:rsidP="006E514F">
      <w:pPr>
        <w:spacing w:before="240" w:after="240"/>
        <w:ind w:left="4820"/>
        <w:jc w:val="both"/>
        <w:rPr>
          <w:rFonts w:ascii="Arial" w:hAnsi="Arial" w:cs="Arial"/>
          <w:bCs/>
          <w:i/>
          <w:sz w:val="22"/>
          <w:szCs w:val="22"/>
        </w:rPr>
      </w:pPr>
    </w:p>
    <w:p w14:paraId="4EB52C54" w14:textId="77777777" w:rsidR="006E514F" w:rsidRPr="00C900DB" w:rsidRDefault="006E514F" w:rsidP="00AB48F5">
      <w:pPr>
        <w:spacing w:before="240" w:after="240"/>
        <w:ind w:left="3261"/>
        <w:jc w:val="both"/>
        <w:rPr>
          <w:rFonts w:ascii="Arial" w:hAnsi="Arial" w:cs="Arial"/>
          <w:bCs/>
          <w:i/>
          <w:sz w:val="22"/>
          <w:szCs w:val="22"/>
        </w:rPr>
      </w:pPr>
      <w:r w:rsidRPr="00C900DB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C900DB">
        <w:rPr>
          <w:rFonts w:ascii="Arial" w:hAnsi="Arial" w:cs="Arial"/>
          <w:bCs/>
          <w:i/>
          <w:sz w:val="22"/>
          <w:szCs w:val="22"/>
        </w:rPr>
        <w:tab/>
      </w:r>
      <w:r w:rsidRPr="00C900DB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C900DB">
        <w:rPr>
          <w:rFonts w:ascii="Arial" w:hAnsi="Arial" w:cs="Arial"/>
          <w:bCs/>
          <w:i/>
          <w:sz w:val="22"/>
          <w:szCs w:val="22"/>
        </w:rPr>
        <w:br/>
        <w:t>(tj. podpisany kwalifikowanym podpisem elektronicznym)</w:t>
      </w:r>
      <w:r w:rsidR="00AB48F5" w:rsidRPr="00C900DB">
        <w:rPr>
          <w:rFonts w:ascii="Arial" w:hAnsi="Arial" w:cs="Arial"/>
          <w:bCs/>
          <w:i/>
          <w:sz w:val="22"/>
          <w:szCs w:val="22"/>
        </w:rPr>
        <w:t xml:space="preserve"> </w:t>
      </w:r>
      <w:r w:rsidR="00CC68B0" w:rsidRPr="00C900DB">
        <w:rPr>
          <w:rFonts w:ascii="Arial" w:hAnsi="Arial" w:cs="Arial"/>
          <w:bCs/>
          <w:i/>
          <w:sz w:val="22"/>
          <w:szCs w:val="22"/>
        </w:rPr>
        <w:t>lub w postaci elektronicznej opatrzonej podpisem zaufanym lub podpisem osobistym</w:t>
      </w:r>
    </w:p>
    <w:bookmarkEnd w:id="0"/>
    <w:p w14:paraId="17727B1E" w14:textId="77777777" w:rsidR="003A43AD" w:rsidRPr="00C900DB" w:rsidRDefault="0075014E" w:rsidP="00BE75B1">
      <w:pPr>
        <w:spacing w:before="240" w:after="240"/>
        <w:ind w:left="4820"/>
        <w:jc w:val="both"/>
        <w:rPr>
          <w:rFonts w:ascii="Arial" w:hAnsi="Arial" w:cs="Arial"/>
          <w:bCs/>
          <w:i/>
          <w:color w:val="FF0000"/>
          <w:sz w:val="22"/>
          <w:szCs w:val="22"/>
        </w:rPr>
      </w:pPr>
      <w:r w:rsidRPr="00C900DB">
        <w:rPr>
          <w:rFonts w:ascii="Arial" w:hAnsi="Arial" w:cs="Arial"/>
          <w:bCs/>
          <w:sz w:val="22"/>
          <w:szCs w:val="22"/>
        </w:rPr>
        <w:t>* - właściwe oznaczyć</w:t>
      </w:r>
    </w:p>
    <w:p w14:paraId="1DE9F741" w14:textId="77777777" w:rsidR="00BE75B1" w:rsidRPr="00C900DB" w:rsidRDefault="00BE75B1" w:rsidP="00BE75B1">
      <w:pPr>
        <w:spacing w:before="240" w:after="240"/>
        <w:ind w:left="4820"/>
        <w:rPr>
          <w:rFonts w:ascii="Arial" w:hAnsi="Arial" w:cs="Arial"/>
          <w:bCs/>
          <w:i/>
          <w:color w:val="FF0000"/>
          <w:sz w:val="22"/>
          <w:szCs w:val="22"/>
        </w:rPr>
      </w:pPr>
    </w:p>
    <w:p w14:paraId="4AD5E68A" w14:textId="4AB6B74F" w:rsidR="00382E1D" w:rsidRDefault="00382E1D" w:rsidP="00DD1D3A">
      <w:pPr>
        <w:jc w:val="right"/>
        <w:rPr>
          <w:rFonts w:ascii="Arial" w:hAnsi="Arial" w:cs="Arial"/>
          <w:sz w:val="24"/>
          <w:szCs w:val="24"/>
        </w:rPr>
      </w:pPr>
    </w:p>
    <w:p w14:paraId="5EA338B9" w14:textId="36C4080B" w:rsidR="00694E84" w:rsidRDefault="00694E84" w:rsidP="00DD1D3A">
      <w:pPr>
        <w:jc w:val="right"/>
        <w:rPr>
          <w:rFonts w:ascii="Arial" w:hAnsi="Arial" w:cs="Arial"/>
          <w:sz w:val="24"/>
          <w:szCs w:val="24"/>
        </w:rPr>
      </w:pPr>
    </w:p>
    <w:p w14:paraId="19756AFC" w14:textId="489608FB" w:rsidR="00694E84" w:rsidRDefault="00694E84" w:rsidP="00DD1D3A">
      <w:pPr>
        <w:jc w:val="right"/>
        <w:rPr>
          <w:rFonts w:ascii="Arial" w:hAnsi="Arial" w:cs="Arial"/>
          <w:sz w:val="24"/>
          <w:szCs w:val="24"/>
        </w:rPr>
      </w:pPr>
    </w:p>
    <w:p w14:paraId="3EE3714E" w14:textId="77777777" w:rsidR="00694E84" w:rsidRPr="00C900DB" w:rsidRDefault="00694E84" w:rsidP="00DD1D3A">
      <w:pPr>
        <w:jc w:val="right"/>
        <w:rPr>
          <w:rFonts w:ascii="Arial" w:hAnsi="Arial" w:cs="Arial"/>
          <w:sz w:val="24"/>
          <w:szCs w:val="24"/>
        </w:rPr>
      </w:pPr>
    </w:p>
    <w:p w14:paraId="0AFA0770" w14:textId="77777777" w:rsidR="00DD1D3A" w:rsidRPr="00C900DB" w:rsidRDefault="00DD1D3A" w:rsidP="00DD1D3A">
      <w:pPr>
        <w:jc w:val="right"/>
        <w:rPr>
          <w:rFonts w:ascii="Arial" w:hAnsi="Arial" w:cs="Arial"/>
          <w:i/>
          <w:iCs/>
          <w:szCs w:val="24"/>
        </w:rPr>
      </w:pPr>
      <w:r w:rsidRPr="00C900DB">
        <w:rPr>
          <w:rFonts w:ascii="Arial" w:hAnsi="Arial" w:cs="Arial"/>
          <w:sz w:val="24"/>
          <w:szCs w:val="24"/>
        </w:rPr>
        <w:lastRenderedPageBreak/>
        <w:t>Załącznik nr 8A do SWZ</w:t>
      </w:r>
    </w:p>
    <w:p w14:paraId="34FC1C38" w14:textId="77777777" w:rsidR="00DD1D3A" w:rsidRPr="00C900DB" w:rsidRDefault="00DD1D3A" w:rsidP="00DD1D3A">
      <w:pPr>
        <w:rPr>
          <w:rFonts w:ascii="Arial" w:hAnsi="Arial" w:cs="Arial"/>
          <w:sz w:val="24"/>
          <w:szCs w:val="24"/>
        </w:rPr>
      </w:pPr>
    </w:p>
    <w:p w14:paraId="46D36397" w14:textId="77777777" w:rsidR="00DD1D3A" w:rsidRPr="00C900DB" w:rsidRDefault="00DD1D3A" w:rsidP="00DD1D3A">
      <w:pPr>
        <w:jc w:val="center"/>
        <w:rPr>
          <w:rFonts w:ascii="Arial" w:hAnsi="Arial" w:cs="Arial"/>
          <w:b/>
          <w:sz w:val="24"/>
          <w:szCs w:val="24"/>
        </w:rPr>
      </w:pPr>
      <w:r w:rsidRPr="00C900DB">
        <w:rPr>
          <w:rFonts w:ascii="Arial" w:hAnsi="Arial" w:cs="Arial"/>
          <w:b/>
          <w:sz w:val="24"/>
          <w:szCs w:val="24"/>
        </w:rPr>
        <w:t xml:space="preserve">Formularz cenowy oferty na dostawę </w:t>
      </w:r>
      <w:proofErr w:type="spellStart"/>
      <w:r w:rsidRPr="00C900DB">
        <w:rPr>
          <w:rFonts w:ascii="Arial" w:hAnsi="Arial" w:cs="Arial"/>
          <w:b/>
          <w:sz w:val="24"/>
          <w:szCs w:val="24"/>
        </w:rPr>
        <w:t>sortów</w:t>
      </w:r>
      <w:proofErr w:type="spellEnd"/>
      <w:r w:rsidRPr="00C900DB">
        <w:rPr>
          <w:rFonts w:ascii="Arial" w:hAnsi="Arial" w:cs="Arial"/>
          <w:b/>
          <w:sz w:val="24"/>
          <w:szCs w:val="24"/>
        </w:rPr>
        <w:t xml:space="preserve"> mundurowych i bhp</w:t>
      </w:r>
    </w:p>
    <w:p w14:paraId="36A06A21" w14:textId="77777777" w:rsidR="00DD1D3A" w:rsidRPr="00C900DB" w:rsidRDefault="00DD1D3A" w:rsidP="00DD1D3A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3689"/>
        <w:gridCol w:w="917"/>
        <w:gridCol w:w="672"/>
        <w:gridCol w:w="1594"/>
        <w:gridCol w:w="1139"/>
        <w:gridCol w:w="617"/>
        <w:gridCol w:w="1102"/>
      </w:tblGrid>
      <w:tr w:rsidR="00DD1D3A" w:rsidRPr="007B5DEA" w14:paraId="4A013CD6" w14:textId="77777777" w:rsidTr="002F02D3">
        <w:trPr>
          <w:trHeight w:val="849"/>
          <w:jc w:val="center"/>
        </w:trPr>
        <w:tc>
          <w:tcPr>
            <w:tcW w:w="0" w:type="auto"/>
            <w:vAlign w:val="center"/>
          </w:tcPr>
          <w:p w14:paraId="43143866" w14:textId="77777777" w:rsidR="00DD1D3A" w:rsidRPr="007B5DEA" w:rsidRDefault="00DD1D3A" w:rsidP="002F02D3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7B5DEA">
              <w:rPr>
                <w:rFonts w:ascii="Arial" w:hAnsi="Arial" w:cs="Arial"/>
                <w:b/>
                <w:lang w:eastAsia="pl-PL"/>
              </w:rPr>
              <w:t>Lp.</w:t>
            </w:r>
          </w:p>
        </w:tc>
        <w:tc>
          <w:tcPr>
            <w:tcW w:w="0" w:type="auto"/>
            <w:vAlign w:val="center"/>
          </w:tcPr>
          <w:p w14:paraId="79C474AC" w14:textId="77777777" w:rsidR="00DD1D3A" w:rsidRPr="007B5DEA" w:rsidRDefault="00DD1D3A" w:rsidP="002F02D3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7B5DEA">
              <w:rPr>
                <w:rFonts w:ascii="Arial" w:hAnsi="Arial" w:cs="Arial"/>
                <w:b/>
                <w:lang w:eastAsia="pl-PL"/>
              </w:rPr>
              <w:t>Przedmiot zamówienia</w:t>
            </w:r>
          </w:p>
        </w:tc>
        <w:tc>
          <w:tcPr>
            <w:tcW w:w="0" w:type="auto"/>
            <w:vAlign w:val="center"/>
          </w:tcPr>
          <w:p w14:paraId="00BCDF9A" w14:textId="77777777" w:rsidR="00DD1D3A" w:rsidRPr="007B5DEA" w:rsidRDefault="00DD1D3A" w:rsidP="002F02D3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7B5DEA">
              <w:rPr>
                <w:rFonts w:ascii="Arial" w:hAnsi="Arial" w:cs="Arial"/>
                <w:b/>
                <w:lang w:eastAsia="pl-PL"/>
              </w:rPr>
              <w:t>Jedn.</w:t>
            </w:r>
          </w:p>
          <w:p w14:paraId="68DAC6D3" w14:textId="77777777" w:rsidR="00DD1D3A" w:rsidRPr="007B5DEA" w:rsidRDefault="00DD1D3A" w:rsidP="002F02D3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7B5DEA">
              <w:rPr>
                <w:rFonts w:ascii="Arial" w:hAnsi="Arial" w:cs="Arial"/>
                <w:b/>
                <w:lang w:eastAsia="pl-PL"/>
              </w:rPr>
              <w:t>Miary</w:t>
            </w:r>
          </w:p>
        </w:tc>
        <w:tc>
          <w:tcPr>
            <w:tcW w:w="0" w:type="auto"/>
            <w:vAlign w:val="center"/>
          </w:tcPr>
          <w:p w14:paraId="2C0A691E" w14:textId="77777777" w:rsidR="00DD1D3A" w:rsidRPr="00A47A37" w:rsidRDefault="00DD1D3A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A47A37">
              <w:rPr>
                <w:rFonts w:ascii="Arial" w:hAnsi="Arial" w:cs="Arial"/>
                <w:b/>
                <w:lang w:eastAsia="pl-PL"/>
              </w:rPr>
              <w:t>Ilość</w:t>
            </w:r>
          </w:p>
        </w:tc>
        <w:tc>
          <w:tcPr>
            <w:tcW w:w="0" w:type="auto"/>
            <w:vAlign w:val="center"/>
          </w:tcPr>
          <w:p w14:paraId="266F6863" w14:textId="77777777" w:rsidR="00DD1D3A" w:rsidRPr="007B5DEA" w:rsidRDefault="00DD1D3A" w:rsidP="002F02D3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7B5DEA">
              <w:rPr>
                <w:rFonts w:ascii="Arial" w:hAnsi="Arial" w:cs="Arial"/>
                <w:b/>
                <w:lang w:eastAsia="pl-PL"/>
              </w:rPr>
              <w:t>Cena jednostkowa netto</w:t>
            </w:r>
          </w:p>
        </w:tc>
        <w:tc>
          <w:tcPr>
            <w:tcW w:w="0" w:type="auto"/>
            <w:vAlign w:val="center"/>
          </w:tcPr>
          <w:p w14:paraId="1B045231" w14:textId="77777777" w:rsidR="00DD1D3A" w:rsidRPr="007B5DEA" w:rsidRDefault="00DD1D3A" w:rsidP="002F02D3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7B5DEA">
              <w:rPr>
                <w:rFonts w:ascii="Arial" w:hAnsi="Arial" w:cs="Arial"/>
                <w:b/>
                <w:lang w:eastAsia="pl-PL"/>
              </w:rPr>
              <w:t>Wartość       netto</w:t>
            </w:r>
          </w:p>
        </w:tc>
        <w:tc>
          <w:tcPr>
            <w:tcW w:w="0" w:type="auto"/>
            <w:vAlign w:val="center"/>
          </w:tcPr>
          <w:p w14:paraId="0FD1EC6F" w14:textId="77777777" w:rsidR="00DD1D3A" w:rsidRPr="007B5DEA" w:rsidRDefault="00DD1D3A" w:rsidP="002F02D3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7B5DEA">
              <w:rPr>
                <w:rFonts w:ascii="Arial" w:hAnsi="Arial" w:cs="Arial"/>
                <w:b/>
                <w:lang w:eastAsia="pl-PL"/>
              </w:rPr>
              <w:t>VAT</w:t>
            </w:r>
          </w:p>
        </w:tc>
        <w:tc>
          <w:tcPr>
            <w:tcW w:w="0" w:type="auto"/>
            <w:vAlign w:val="center"/>
          </w:tcPr>
          <w:p w14:paraId="03680E82" w14:textId="77777777" w:rsidR="00DD1D3A" w:rsidRPr="007B5DEA" w:rsidRDefault="00DD1D3A" w:rsidP="002F02D3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7B5DEA">
              <w:rPr>
                <w:rFonts w:ascii="Arial" w:hAnsi="Arial" w:cs="Arial"/>
                <w:b/>
                <w:lang w:eastAsia="pl-PL"/>
              </w:rPr>
              <w:t>Wartość brutto</w:t>
            </w:r>
          </w:p>
        </w:tc>
      </w:tr>
      <w:tr w:rsidR="00DD1D3A" w:rsidRPr="007B5DEA" w14:paraId="3A2413ED" w14:textId="77777777" w:rsidTr="002F02D3">
        <w:trPr>
          <w:jc w:val="center"/>
        </w:trPr>
        <w:tc>
          <w:tcPr>
            <w:tcW w:w="0" w:type="auto"/>
            <w:vAlign w:val="center"/>
          </w:tcPr>
          <w:p w14:paraId="2C87ACA5" w14:textId="77777777" w:rsidR="00DD1D3A" w:rsidRPr="007B5DEA" w:rsidRDefault="00DD1D3A" w:rsidP="002F02D3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7B5DEA">
              <w:rPr>
                <w:rFonts w:ascii="Arial" w:hAnsi="Arial" w:cs="Arial"/>
                <w:b/>
                <w:lang w:eastAsia="pl-PL"/>
              </w:rPr>
              <w:t>1</w:t>
            </w:r>
          </w:p>
        </w:tc>
        <w:tc>
          <w:tcPr>
            <w:tcW w:w="0" w:type="auto"/>
            <w:vAlign w:val="center"/>
          </w:tcPr>
          <w:p w14:paraId="6BF6F3AE" w14:textId="77777777" w:rsidR="00DD1D3A" w:rsidRPr="007B5DEA" w:rsidRDefault="00DD1D3A" w:rsidP="002F02D3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7B5DEA">
              <w:rPr>
                <w:rFonts w:ascii="Arial" w:hAnsi="Arial" w:cs="Arial"/>
                <w:b/>
                <w:lang w:eastAsia="pl-PL"/>
              </w:rPr>
              <w:t>2</w:t>
            </w:r>
          </w:p>
        </w:tc>
        <w:tc>
          <w:tcPr>
            <w:tcW w:w="0" w:type="auto"/>
            <w:vAlign w:val="center"/>
          </w:tcPr>
          <w:p w14:paraId="7BEF4DD2" w14:textId="6D67F55C" w:rsidR="00DD1D3A" w:rsidRPr="007B5DEA" w:rsidRDefault="002F02D3" w:rsidP="002F02D3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3</w:t>
            </w:r>
          </w:p>
        </w:tc>
        <w:tc>
          <w:tcPr>
            <w:tcW w:w="0" w:type="auto"/>
            <w:vAlign w:val="center"/>
          </w:tcPr>
          <w:p w14:paraId="26897BFC" w14:textId="483CCD9F" w:rsidR="00DD1D3A" w:rsidRPr="00A47A37" w:rsidRDefault="002F02D3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A47A37">
              <w:rPr>
                <w:rFonts w:ascii="Arial" w:hAnsi="Arial" w:cs="Arial"/>
                <w:b/>
                <w:lang w:eastAsia="pl-PL"/>
              </w:rPr>
              <w:t>4</w:t>
            </w:r>
          </w:p>
        </w:tc>
        <w:tc>
          <w:tcPr>
            <w:tcW w:w="0" w:type="auto"/>
            <w:vAlign w:val="center"/>
          </w:tcPr>
          <w:p w14:paraId="03662E6B" w14:textId="5FA928B2" w:rsidR="00DD1D3A" w:rsidRPr="007B5DEA" w:rsidRDefault="002F02D3" w:rsidP="002F02D3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5</w:t>
            </w:r>
          </w:p>
        </w:tc>
        <w:tc>
          <w:tcPr>
            <w:tcW w:w="0" w:type="auto"/>
            <w:vAlign w:val="center"/>
          </w:tcPr>
          <w:p w14:paraId="020F775F" w14:textId="778B2FFE" w:rsidR="00DD1D3A" w:rsidRPr="007B5DEA" w:rsidRDefault="002F02D3" w:rsidP="002F02D3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6</w:t>
            </w:r>
          </w:p>
        </w:tc>
        <w:tc>
          <w:tcPr>
            <w:tcW w:w="0" w:type="auto"/>
            <w:vAlign w:val="center"/>
          </w:tcPr>
          <w:p w14:paraId="26632957" w14:textId="31BD22BA" w:rsidR="00DD1D3A" w:rsidRPr="007B5DEA" w:rsidRDefault="002F02D3" w:rsidP="002F02D3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7</w:t>
            </w:r>
          </w:p>
        </w:tc>
        <w:tc>
          <w:tcPr>
            <w:tcW w:w="0" w:type="auto"/>
            <w:vAlign w:val="center"/>
          </w:tcPr>
          <w:p w14:paraId="4535C06E" w14:textId="3FEA125C" w:rsidR="00DD1D3A" w:rsidRPr="007B5DEA" w:rsidRDefault="002F02D3" w:rsidP="002F02D3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8</w:t>
            </w:r>
          </w:p>
        </w:tc>
      </w:tr>
      <w:tr w:rsidR="00AB59AB" w:rsidRPr="007B5DEA" w14:paraId="56953C68" w14:textId="77777777" w:rsidTr="002F02D3">
        <w:trPr>
          <w:trHeight w:val="475"/>
          <w:jc w:val="center"/>
        </w:trPr>
        <w:tc>
          <w:tcPr>
            <w:tcW w:w="0" w:type="auto"/>
            <w:gridSpan w:val="8"/>
            <w:shd w:val="clear" w:color="auto" w:fill="BFBFBF" w:themeFill="background1" w:themeFillShade="BF"/>
            <w:vAlign w:val="center"/>
          </w:tcPr>
          <w:p w14:paraId="7DF2618C" w14:textId="1E2D43DB" w:rsidR="00AB59AB" w:rsidRPr="00A47A37" w:rsidRDefault="00AB59AB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A47A37">
              <w:rPr>
                <w:rFonts w:ascii="Arial" w:hAnsi="Arial" w:cs="Arial"/>
                <w:b/>
                <w:lang w:eastAsia="pl-PL"/>
              </w:rPr>
              <w:t xml:space="preserve">I. </w:t>
            </w:r>
            <w:r w:rsidR="005F0057" w:rsidRPr="00A47A37">
              <w:rPr>
                <w:rFonts w:ascii="Arial" w:hAnsi="Arial" w:cs="Arial"/>
                <w:b/>
                <w:lang w:eastAsia="pl-PL"/>
              </w:rPr>
              <w:t>MUNDUR WYJŚCIOWY LEŚNIKA</w:t>
            </w:r>
          </w:p>
        </w:tc>
      </w:tr>
      <w:tr w:rsidR="00A47A37" w:rsidRPr="007B5DEA" w14:paraId="4B1D6DDC" w14:textId="77777777" w:rsidTr="00924F5D">
        <w:trPr>
          <w:trHeight w:val="609"/>
          <w:jc w:val="center"/>
        </w:trPr>
        <w:tc>
          <w:tcPr>
            <w:tcW w:w="0" w:type="auto"/>
            <w:vAlign w:val="center"/>
          </w:tcPr>
          <w:p w14:paraId="363B480F" w14:textId="32593E39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0" w:type="auto"/>
            <w:vAlign w:val="center"/>
          </w:tcPr>
          <w:p w14:paraId="1B483EF8" w14:textId="1A946CDC" w:rsidR="00A47A37" w:rsidRPr="002F02D3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Marynarka męska i damska w kolorze oliwkowo zielonym</w:t>
            </w:r>
          </w:p>
        </w:tc>
        <w:tc>
          <w:tcPr>
            <w:tcW w:w="0" w:type="auto"/>
            <w:vAlign w:val="center"/>
          </w:tcPr>
          <w:p w14:paraId="3DA46990" w14:textId="1EE690FD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0" w:type="auto"/>
          </w:tcPr>
          <w:p w14:paraId="67729F5D" w14:textId="5E0E082E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15</w:t>
            </w:r>
          </w:p>
        </w:tc>
        <w:tc>
          <w:tcPr>
            <w:tcW w:w="0" w:type="auto"/>
            <w:vAlign w:val="center"/>
          </w:tcPr>
          <w:p w14:paraId="33589BC3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695C4DAC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151CA46A" w14:textId="1E79DFD9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vAlign w:val="center"/>
          </w:tcPr>
          <w:p w14:paraId="06DC43B0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4036F84E" w14:textId="77777777" w:rsidTr="00924F5D">
        <w:trPr>
          <w:jc w:val="center"/>
        </w:trPr>
        <w:tc>
          <w:tcPr>
            <w:tcW w:w="0" w:type="auto"/>
            <w:vAlign w:val="center"/>
          </w:tcPr>
          <w:p w14:paraId="430C703B" w14:textId="24B4CE26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0" w:type="auto"/>
            <w:vAlign w:val="center"/>
          </w:tcPr>
          <w:p w14:paraId="4F3A6312" w14:textId="4B20FD80" w:rsidR="00A47A37" w:rsidRPr="002F02D3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Spodnie damskie i męskie w kolorze oliwkowo zielonym</w:t>
            </w:r>
          </w:p>
        </w:tc>
        <w:tc>
          <w:tcPr>
            <w:tcW w:w="0" w:type="auto"/>
            <w:vAlign w:val="center"/>
          </w:tcPr>
          <w:p w14:paraId="0DF78900" w14:textId="0E54FCF9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0" w:type="auto"/>
          </w:tcPr>
          <w:p w14:paraId="6C4F8835" w14:textId="0FC11A9E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10</w:t>
            </w:r>
          </w:p>
        </w:tc>
        <w:tc>
          <w:tcPr>
            <w:tcW w:w="0" w:type="auto"/>
            <w:vAlign w:val="center"/>
          </w:tcPr>
          <w:p w14:paraId="422956D5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46F513B4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4301B090" w14:textId="7957154C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</w:rPr>
              <w:t>23%</w:t>
            </w:r>
          </w:p>
        </w:tc>
        <w:tc>
          <w:tcPr>
            <w:tcW w:w="0" w:type="auto"/>
            <w:vAlign w:val="center"/>
          </w:tcPr>
          <w:p w14:paraId="32DF6BCA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674934F3" w14:textId="77777777" w:rsidTr="00924F5D">
        <w:trPr>
          <w:jc w:val="center"/>
        </w:trPr>
        <w:tc>
          <w:tcPr>
            <w:tcW w:w="0" w:type="auto"/>
            <w:vAlign w:val="center"/>
          </w:tcPr>
          <w:p w14:paraId="17E08C99" w14:textId="47555F8C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0" w:type="auto"/>
            <w:vAlign w:val="center"/>
          </w:tcPr>
          <w:p w14:paraId="1C7E8F45" w14:textId="4BA9FF93" w:rsidR="00A47A37" w:rsidRPr="002F02D3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Spódnica w kolorze oliwkowo zielonym</w:t>
            </w:r>
          </w:p>
        </w:tc>
        <w:tc>
          <w:tcPr>
            <w:tcW w:w="0" w:type="auto"/>
            <w:vAlign w:val="center"/>
          </w:tcPr>
          <w:p w14:paraId="3E4AFAB2" w14:textId="6D79A5BC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0" w:type="auto"/>
          </w:tcPr>
          <w:p w14:paraId="5D805415" w14:textId="338E6060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vAlign w:val="center"/>
          </w:tcPr>
          <w:p w14:paraId="1F26862B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23F5DF9D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2A904228" w14:textId="4E271F76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</w:rPr>
              <w:t>23%</w:t>
            </w:r>
          </w:p>
        </w:tc>
        <w:tc>
          <w:tcPr>
            <w:tcW w:w="0" w:type="auto"/>
            <w:vAlign w:val="center"/>
          </w:tcPr>
          <w:p w14:paraId="7B46D43D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5A51D80F" w14:textId="77777777" w:rsidTr="00924F5D">
        <w:trPr>
          <w:jc w:val="center"/>
        </w:trPr>
        <w:tc>
          <w:tcPr>
            <w:tcW w:w="0" w:type="auto"/>
            <w:vAlign w:val="center"/>
          </w:tcPr>
          <w:p w14:paraId="7E8133CD" w14:textId="313F4C3C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lang w:eastAsia="pl-PL"/>
              </w:rPr>
              <w:t>4</w:t>
            </w:r>
          </w:p>
        </w:tc>
        <w:tc>
          <w:tcPr>
            <w:tcW w:w="0" w:type="auto"/>
            <w:vAlign w:val="center"/>
          </w:tcPr>
          <w:p w14:paraId="3DAD4465" w14:textId="53BE8FB4" w:rsidR="00A47A37" w:rsidRPr="002F02D3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Płaszcz z podpinka damski i męski w kolorze ciemnooliwkowym</w:t>
            </w:r>
          </w:p>
        </w:tc>
        <w:tc>
          <w:tcPr>
            <w:tcW w:w="0" w:type="auto"/>
            <w:vAlign w:val="center"/>
          </w:tcPr>
          <w:p w14:paraId="3B25B986" w14:textId="6ED80FDC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0" w:type="auto"/>
          </w:tcPr>
          <w:p w14:paraId="314B138F" w14:textId="33850DD9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vAlign w:val="center"/>
          </w:tcPr>
          <w:p w14:paraId="283A3289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5BB18696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44851A02" w14:textId="4DEED8F8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</w:rPr>
              <w:t>23%</w:t>
            </w:r>
          </w:p>
        </w:tc>
        <w:tc>
          <w:tcPr>
            <w:tcW w:w="0" w:type="auto"/>
            <w:vAlign w:val="center"/>
          </w:tcPr>
          <w:p w14:paraId="41439FAF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65686ACB" w14:textId="77777777" w:rsidTr="00924F5D">
        <w:trPr>
          <w:jc w:val="center"/>
        </w:trPr>
        <w:tc>
          <w:tcPr>
            <w:tcW w:w="0" w:type="auto"/>
            <w:vAlign w:val="center"/>
          </w:tcPr>
          <w:p w14:paraId="10DAAF56" w14:textId="645C737C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lang w:eastAsia="pl-PL"/>
              </w:rPr>
              <w:t>5</w:t>
            </w:r>
          </w:p>
        </w:tc>
        <w:tc>
          <w:tcPr>
            <w:tcW w:w="0" w:type="auto"/>
            <w:vAlign w:val="center"/>
          </w:tcPr>
          <w:p w14:paraId="308541B2" w14:textId="509BDC68" w:rsidR="00A47A37" w:rsidRPr="002F02D3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Koszula damska i męska z długim rękawem w kolorze białym</w:t>
            </w:r>
          </w:p>
        </w:tc>
        <w:tc>
          <w:tcPr>
            <w:tcW w:w="0" w:type="auto"/>
            <w:vAlign w:val="center"/>
          </w:tcPr>
          <w:p w14:paraId="03362023" w14:textId="71E560C8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0" w:type="auto"/>
          </w:tcPr>
          <w:p w14:paraId="4E7B835B" w14:textId="15950AF5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30</w:t>
            </w:r>
          </w:p>
        </w:tc>
        <w:tc>
          <w:tcPr>
            <w:tcW w:w="0" w:type="auto"/>
            <w:vAlign w:val="center"/>
          </w:tcPr>
          <w:p w14:paraId="736B0D14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6CE1B2FF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299CCEDC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vAlign w:val="center"/>
          </w:tcPr>
          <w:p w14:paraId="7FB888E3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17A64032" w14:textId="77777777" w:rsidTr="00924F5D">
        <w:trPr>
          <w:jc w:val="center"/>
        </w:trPr>
        <w:tc>
          <w:tcPr>
            <w:tcW w:w="0" w:type="auto"/>
            <w:vAlign w:val="center"/>
          </w:tcPr>
          <w:p w14:paraId="71D5D12C" w14:textId="49C74625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lang w:eastAsia="pl-PL"/>
              </w:rPr>
              <w:t>6</w:t>
            </w:r>
          </w:p>
        </w:tc>
        <w:tc>
          <w:tcPr>
            <w:tcW w:w="0" w:type="auto"/>
            <w:vAlign w:val="center"/>
          </w:tcPr>
          <w:p w14:paraId="32C6869D" w14:textId="066370D4" w:rsidR="00A47A37" w:rsidRPr="002F02D3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Koszula damska i męska z krótkim rękawem w kolorze białym</w:t>
            </w:r>
          </w:p>
        </w:tc>
        <w:tc>
          <w:tcPr>
            <w:tcW w:w="0" w:type="auto"/>
            <w:vAlign w:val="center"/>
          </w:tcPr>
          <w:p w14:paraId="0526F1CE" w14:textId="07BECE39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0" w:type="auto"/>
          </w:tcPr>
          <w:p w14:paraId="42172B3A" w14:textId="40CB6CA7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15</w:t>
            </w:r>
          </w:p>
        </w:tc>
        <w:tc>
          <w:tcPr>
            <w:tcW w:w="0" w:type="auto"/>
            <w:vAlign w:val="center"/>
          </w:tcPr>
          <w:p w14:paraId="0DE21D2D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3685F74D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4C6D2867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vAlign w:val="center"/>
          </w:tcPr>
          <w:p w14:paraId="12B3D2AF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1ED1FCD7" w14:textId="77777777" w:rsidTr="00924F5D">
        <w:trPr>
          <w:jc w:val="center"/>
        </w:trPr>
        <w:tc>
          <w:tcPr>
            <w:tcW w:w="0" w:type="auto"/>
            <w:vAlign w:val="center"/>
          </w:tcPr>
          <w:p w14:paraId="5FF96F9D" w14:textId="7CDADB12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lang w:eastAsia="pl-PL"/>
              </w:rPr>
              <w:t>7</w:t>
            </w:r>
          </w:p>
        </w:tc>
        <w:tc>
          <w:tcPr>
            <w:tcW w:w="0" w:type="auto"/>
            <w:vAlign w:val="center"/>
          </w:tcPr>
          <w:p w14:paraId="7F3BD5BD" w14:textId="2FEC2FD6" w:rsidR="00A47A37" w:rsidRPr="002F02D3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Czapka typu maciejówka w kolorze oliwkowozielonym</w:t>
            </w:r>
          </w:p>
        </w:tc>
        <w:tc>
          <w:tcPr>
            <w:tcW w:w="0" w:type="auto"/>
            <w:vAlign w:val="center"/>
          </w:tcPr>
          <w:p w14:paraId="3583AF98" w14:textId="3DFA1409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0" w:type="auto"/>
          </w:tcPr>
          <w:p w14:paraId="17F41E7B" w14:textId="36D91874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vAlign w:val="center"/>
          </w:tcPr>
          <w:p w14:paraId="0B421A5F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01FA5F25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7D20BD7E" w14:textId="59C1BA03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vAlign w:val="center"/>
          </w:tcPr>
          <w:p w14:paraId="6C128DAC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2E06E816" w14:textId="77777777" w:rsidTr="00924F5D">
        <w:trPr>
          <w:jc w:val="center"/>
        </w:trPr>
        <w:tc>
          <w:tcPr>
            <w:tcW w:w="0" w:type="auto"/>
            <w:vAlign w:val="center"/>
          </w:tcPr>
          <w:p w14:paraId="78DD9998" w14:textId="73133560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lang w:eastAsia="pl-PL"/>
              </w:rPr>
              <w:t>8</w:t>
            </w:r>
          </w:p>
        </w:tc>
        <w:tc>
          <w:tcPr>
            <w:tcW w:w="0" w:type="auto"/>
            <w:vAlign w:val="center"/>
          </w:tcPr>
          <w:p w14:paraId="685A6616" w14:textId="12F3EEC6" w:rsidR="00A47A37" w:rsidRPr="002F02D3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Kapelusz w kolorze ciemno zielonym</w:t>
            </w:r>
          </w:p>
        </w:tc>
        <w:tc>
          <w:tcPr>
            <w:tcW w:w="0" w:type="auto"/>
            <w:vAlign w:val="center"/>
          </w:tcPr>
          <w:p w14:paraId="6F0B3C38" w14:textId="3DDF6101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0" w:type="auto"/>
          </w:tcPr>
          <w:p w14:paraId="1D123592" w14:textId="3240E8AA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vAlign w:val="center"/>
          </w:tcPr>
          <w:p w14:paraId="5E9DD404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67DB7D36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6A5F5FB3" w14:textId="2CBA4DA5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</w:rPr>
              <w:t>23%</w:t>
            </w:r>
          </w:p>
        </w:tc>
        <w:tc>
          <w:tcPr>
            <w:tcW w:w="0" w:type="auto"/>
            <w:vAlign w:val="center"/>
          </w:tcPr>
          <w:p w14:paraId="67E7431F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5A210BC4" w14:textId="77777777" w:rsidTr="00924F5D">
        <w:trPr>
          <w:jc w:val="center"/>
        </w:trPr>
        <w:tc>
          <w:tcPr>
            <w:tcW w:w="0" w:type="auto"/>
            <w:vAlign w:val="center"/>
          </w:tcPr>
          <w:p w14:paraId="5A025614" w14:textId="42F39D2F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lang w:eastAsia="pl-PL"/>
              </w:rPr>
              <w:t>9</w:t>
            </w:r>
          </w:p>
        </w:tc>
        <w:tc>
          <w:tcPr>
            <w:tcW w:w="0" w:type="auto"/>
            <w:vAlign w:val="center"/>
          </w:tcPr>
          <w:p w14:paraId="26AD1F0D" w14:textId="331BE717" w:rsidR="00A47A37" w:rsidRPr="002F02D3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Pasek wąski skórzany do spodni lub spódnicy w kolorze brązowym</w:t>
            </w:r>
          </w:p>
        </w:tc>
        <w:tc>
          <w:tcPr>
            <w:tcW w:w="0" w:type="auto"/>
            <w:vAlign w:val="center"/>
          </w:tcPr>
          <w:p w14:paraId="5A8CEAC5" w14:textId="3D9944FF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0" w:type="auto"/>
          </w:tcPr>
          <w:p w14:paraId="6B17787B" w14:textId="20CE0C30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vAlign w:val="center"/>
          </w:tcPr>
          <w:p w14:paraId="7E75FC9E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0F693602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5249A0E6" w14:textId="252D8413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</w:rPr>
              <w:t>23%</w:t>
            </w:r>
          </w:p>
        </w:tc>
        <w:tc>
          <w:tcPr>
            <w:tcW w:w="0" w:type="auto"/>
            <w:vAlign w:val="center"/>
          </w:tcPr>
          <w:p w14:paraId="6DAE7DE7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3134A11A" w14:textId="77777777" w:rsidTr="00924F5D">
        <w:trPr>
          <w:jc w:val="center"/>
        </w:trPr>
        <w:tc>
          <w:tcPr>
            <w:tcW w:w="0" w:type="auto"/>
            <w:vAlign w:val="center"/>
          </w:tcPr>
          <w:p w14:paraId="40CD39FE" w14:textId="16E1F0EA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lang w:eastAsia="pl-PL"/>
              </w:rPr>
              <w:t>10</w:t>
            </w:r>
          </w:p>
        </w:tc>
        <w:tc>
          <w:tcPr>
            <w:tcW w:w="0" w:type="auto"/>
            <w:vAlign w:val="center"/>
          </w:tcPr>
          <w:p w14:paraId="1C368C4F" w14:textId="507D29EE" w:rsidR="00A47A37" w:rsidRPr="002F02D3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Krawat w kolorze ciemnozielonym</w:t>
            </w:r>
          </w:p>
        </w:tc>
        <w:tc>
          <w:tcPr>
            <w:tcW w:w="0" w:type="auto"/>
            <w:vAlign w:val="center"/>
          </w:tcPr>
          <w:p w14:paraId="73B16DAA" w14:textId="3BF8B81D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0" w:type="auto"/>
          </w:tcPr>
          <w:p w14:paraId="78C91115" w14:textId="3B779093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vAlign w:val="center"/>
          </w:tcPr>
          <w:p w14:paraId="54A15C6C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4D637692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7BC8A8FC" w14:textId="5E309B0E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</w:rPr>
              <w:t>23%</w:t>
            </w:r>
          </w:p>
        </w:tc>
        <w:tc>
          <w:tcPr>
            <w:tcW w:w="0" w:type="auto"/>
            <w:vAlign w:val="center"/>
          </w:tcPr>
          <w:p w14:paraId="5C07C59B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51A666A2" w14:textId="77777777" w:rsidTr="00924F5D">
        <w:trPr>
          <w:jc w:val="center"/>
        </w:trPr>
        <w:tc>
          <w:tcPr>
            <w:tcW w:w="0" w:type="auto"/>
            <w:vAlign w:val="center"/>
          </w:tcPr>
          <w:p w14:paraId="4B153B76" w14:textId="74E3F681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lang w:eastAsia="pl-PL"/>
              </w:rPr>
              <w:t>11</w:t>
            </w:r>
          </w:p>
        </w:tc>
        <w:tc>
          <w:tcPr>
            <w:tcW w:w="0" w:type="auto"/>
            <w:vAlign w:val="center"/>
          </w:tcPr>
          <w:p w14:paraId="0896EF9E" w14:textId="6CBE81B9" w:rsidR="00A47A37" w:rsidRPr="002F02D3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Rękawice skórzane damskie lub męskie w kolorze brązowym</w:t>
            </w:r>
          </w:p>
        </w:tc>
        <w:tc>
          <w:tcPr>
            <w:tcW w:w="0" w:type="auto"/>
            <w:vAlign w:val="center"/>
          </w:tcPr>
          <w:p w14:paraId="21733A65" w14:textId="4FBC0355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0" w:type="auto"/>
          </w:tcPr>
          <w:p w14:paraId="5C93FECB" w14:textId="0A0D2C90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vAlign w:val="center"/>
          </w:tcPr>
          <w:p w14:paraId="34A2A43D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5E83809D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75E9F9AC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vAlign w:val="center"/>
          </w:tcPr>
          <w:p w14:paraId="2C1C383E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15166486" w14:textId="77777777" w:rsidTr="00924F5D">
        <w:trPr>
          <w:jc w:val="center"/>
        </w:trPr>
        <w:tc>
          <w:tcPr>
            <w:tcW w:w="0" w:type="auto"/>
            <w:vAlign w:val="center"/>
          </w:tcPr>
          <w:p w14:paraId="77BC32F5" w14:textId="6874A73A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lang w:eastAsia="pl-PL"/>
              </w:rPr>
              <w:t>12</w:t>
            </w:r>
          </w:p>
        </w:tc>
        <w:tc>
          <w:tcPr>
            <w:tcW w:w="0" w:type="auto"/>
            <w:vAlign w:val="center"/>
          </w:tcPr>
          <w:p w14:paraId="09FBE69B" w14:textId="6383967B" w:rsidR="00A47A37" w:rsidRPr="002F02D3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Szalik w kolorze ciemnooliwkowym</w:t>
            </w:r>
          </w:p>
        </w:tc>
        <w:tc>
          <w:tcPr>
            <w:tcW w:w="0" w:type="auto"/>
            <w:vAlign w:val="center"/>
          </w:tcPr>
          <w:p w14:paraId="1FCA76B1" w14:textId="7AD8A2B3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0" w:type="auto"/>
          </w:tcPr>
          <w:p w14:paraId="3538287D" w14:textId="7DBA7C89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vAlign w:val="center"/>
          </w:tcPr>
          <w:p w14:paraId="46760220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383C60BD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7F5807B3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vAlign w:val="center"/>
          </w:tcPr>
          <w:p w14:paraId="6F2C6472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4C569C7F" w14:textId="77777777" w:rsidTr="00924F5D">
        <w:trPr>
          <w:jc w:val="center"/>
        </w:trPr>
        <w:tc>
          <w:tcPr>
            <w:tcW w:w="0" w:type="auto"/>
            <w:vAlign w:val="center"/>
          </w:tcPr>
          <w:p w14:paraId="171B2CF1" w14:textId="5E40395B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lang w:eastAsia="pl-PL"/>
              </w:rPr>
              <w:t>13</w:t>
            </w:r>
          </w:p>
        </w:tc>
        <w:tc>
          <w:tcPr>
            <w:tcW w:w="0" w:type="auto"/>
            <w:vAlign w:val="center"/>
          </w:tcPr>
          <w:p w14:paraId="0897DF3D" w14:textId="4A30EBB0" w:rsidR="00A47A37" w:rsidRPr="002F02D3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Skarpety do munduru wyjściowego w kolorze oliwkowym</w:t>
            </w:r>
          </w:p>
        </w:tc>
        <w:tc>
          <w:tcPr>
            <w:tcW w:w="0" w:type="auto"/>
            <w:vAlign w:val="center"/>
          </w:tcPr>
          <w:p w14:paraId="455BD7CA" w14:textId="63E6B086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0" w:type="auto"/>
          </w:tcPr>
          <w:p w14:paraId="6F7235CC" w14:textId="597E47E9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10</w:t>
            </w:r>
          </w:p>
        </w:tc>
        <w:tc>
          <w:tcPr>
            <w:tcW w:w="0" w:type="auto"/>
            <w:vAlign w:val="center"/>
          </w:tcPr>
          <w:p w14:paraId="0B86D603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4ECCF127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274C4A9F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vAlign w:val="center"/>
          </w:tcPr>
          <w:p w14:paraId="34D78D5B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302E33B9" w14:textId="77777777" w:rsidTr="00924F5D">
        <w:trPr>
          <w:jc w:val="center"/>
        </w:trPr>
        <w:tc>
          <w:tcPr>
            <w:tcW w:w="0" w:type="auto"/>
            <w:vAlign w:val="center"/>
          </w:tcPr>
          <w:p w14:paraId="31BE9612" w14:textId="60E5375E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lang w:eastAsia="pl-PL"/>
              </w:rPr>
              <w:t>14</w:t>
            </w:r>
          </w:p>
        </w:tc>
        <w:tc>
          <w:tcPr>
            <w:tcW w:w="0" w:type="auto"/>
            <w:vAlign w:val="center"/>
          </w:tcPr>
          <w:p w14:paraId="778FF386" w14:textId="51CE9435" w:rsidR="00A47A37" w:rsidRPr="002F02D3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Czółenka damskie w kolorze brązowym</w:t>
            </w:r>
          </w:p>
        </w:tc>
        <w:tc>
          <w:tcPr>
            <w:tcW w:w="0" w:type="auto"/>
            <w:vAlign w:val="center"/>
          </w:tcPr>
          <w:p w14:paraId="687E445A" w14:textId="240EFC7E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0" w:type="auto"/>
          </w:tcPr>
          <w:p w14:paraId="4F112775" w14:textId="0AB21342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vAlign w:val="center"/>
          </w:tcPr>
          <w:p w14:paraId="60238985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4E5FA13C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45B9668B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vAlign w:val="center"/>
          </w:tcPr>
          <w:p w14:paraId="749FC3FA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7C0265F3" w14:textId="77777777" w:rsidTr="00924F5D">
        <w:trPr>
          <w:jc w:val="center"/>
        </w:trPr>
        <w:tc>
          <w:tcPr>
            <w:tcW w:w="0" w:type="auto"/>
            <w:vAlign w:val="center"/>
          </w:tcPr>
          <w:p w14:paraId="77831B3E" w14:textId="5489ECC9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lang w:eastAsia="pl-PL"/>
              </w:rPr>
              <w:t>15</w:t>
            </w:r>
          </w:p>
        </w:tc>
        <w:tc>
          <w:tcPr>
            <w:tcW w:w="0" w:type="auto"/>
            <w:vAlign w:val="center"/>
          </w:tcPr>
          <w:p w14:paraId="7BB90DF5" w14:textId="7D1883DA" w:rsidR="00A47A37" w:rsidRPr="002F02D3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Półbuty męskie w kolorze brązowym</w:t>
            </w:r>
          </w:p>
        </w:tc>
        <w:tc>
          <w:tcPr>
            <w:tcW w:w="0" w:type="auto"/>
            <w:vAlign w:val="center"/>
          </w:tcPr>
          <w:p w14:paraId="05597AB3" w14:textId="6DF93241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0" w:type="auto"/>
          </w:tcPr>
          <w:p w14:paraId="54C4E0E5" w14:textId="55619329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vAlign w:val="center"/>
          </w:tcPr>
          <w:p w14:paraId="1FF4900E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04471AEB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36E054D5" w14:textId="77777777" w:rsidR="00A47A37" w:rsidRPr="002F02D3" w:rsidRDefault="00A47A37" w:rsidP="00A47A3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F02D3">
              <w:rPr>
                <w:rFonts w:ascii="Arial" w:hAnsi="Arial" w:cs="Arial"/>
              </w:rPr>
              <w:t>23%</w:t>
            </w:r>
          </w:p>
        </w:tc>
        <w:tc>
          <w:tcPr>
            <w:tcW w:w="0" w:type="auto"/>
            <w:vAlign w:val="center"/>
          </w:tcPr>
          <w:p w14:paraId="57233057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5289B00F" w14:textId="77777777" w:rsidTr="00924F5D">
        <w:trPr>
          <w:jc w:val="center"/>
        </w:trPr>
        <w:tc>
          <w:tcPr>
            <w:tcW w:w="0" w:type="auto"/>
            <w:vAlign w:val="center"/>
          </w:tcPr>
          <w:p w14:paraId="030E0E25" w14:textId="4A4DBA7A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lang w:eastAsia="pl-PL"/>
              </w:rPr>
              <w:t>16</w:t>
            </w:r>
          </w:p>
        </w:tc>
        <w:tc>
          <w:tcPr>
            <w:tcW w:w="0" w:type="auto"/>
            <w:vAlign w:val="center"/>
          </w:tcPr>
          <w:p w14:paraId="4D416673" w14:textId="308730CA" w:rsidR="00A47A37" w:rsidRPr="002F02D3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Kozaki zimowe damskie w kolorze brązowym</w:t>
            </w:r>
          </w:p>
        </w:tc>
        <w:tc>
          <w:tcPr>
            <w:tcW w:w="0" w:type="auto"/>
            <w:vAlign w:val="center"/>
          </w:tcPr>
          <w:p w14:paraId="61042EC8" w14:textId="0C09E892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0" w:type="auto"/>
          </w:tcPr>
          <w:p w14:paraId="788399CD" w14:textId="032BABDE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vAlign w:val="center"/>
          </w:tcPr>
          <w:p w14:paraId="6BB043EF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642B0868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61EE5CDD" w14:textId="77777777" w:rsidR="00A47A37" w:rsidRPr="002F02D3" w:rsidRDefault="00A47A37" w:rsidP="00A47A3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F02D3">
              <w:rPr>
                <w:rFonts w:ascii="Arial" w:hAnsi="Arial" w:cs="Arial"/>
              </w:rPr>
              <w:t>23%</w:t>
            </w:r>
          </w:p>
        </w:tc>
        <w:tc>
          <w:tcPr>
            <w:tcW w:w="0" w:type="auto"/>
            <w:vAlign w:val="center"/>
          </w:tcPr>
          <w:p w14:paraId="106D7762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1D18168B" w14:textId="77777777" w:rsidTr="00924F5D">
        <w:trPr>
          <w:jc w:val="center"/>
        </w:trPr>
        <w:tc>
          <w:tcPr>
            <w:tcW w:w="0" w:type="auto"/>
            <w:vAlign w:val="center"/>
          </w:tcPr>
          <w:p w14:paraId="073417E7" w14:textId="22F7C3E5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lang w:eastAsia="pl-PL"/>
              </w:rPr>
              <w:t>17</w:t>
            </w:r>
          </w:p>
        </w:tc>
        <w:tc>
          <w:tcPr>
            <w:tcW w:w="0" w:type="auto"/>
            <w:vAlign w:val="center"/>
          </w:tcPr>
          <w:p w14:paraId="7485B455" w14:textId="4D67931E" w:rsidR="00A47A37" w:rsidRPr="002F02D3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Trzewiki zimowe męskie w kolorze brązowym</w:t>
            </w:r>
          </w:p>
        </w:tc>
        <w:tc>
          <w:tcPr>
            <w:tcW w:w="0" w:type="auto"/>
            <w:vAlign w:val="center"/>
          </w:tcPr>
          <w:p w14:paraId="486422A8" w14:textId="732BCD60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0" w:type="auto"/>
          </w:tcPr>
          <w:p w14:paraId="44925196" w14:textId="1F789D25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20</w:t>
            </w:r>
          </w:p>
        </w:tc>
        <w:tc>
          <w:tcPr>
            <w:tcW w:w="0" w:type="auto"/>
            <w:vAlign w:val="center"/>
          </w:tcPr>
          <w:p w14:paraId="3C50B711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7F8BDD44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33B46E98" w14:textId="77777777" w:rsidR="00A47A37" w:rsidRPr="002F02D3" w:rsidRDefault="00A47A37" w:rsidP="00A47A3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F02D3">
              <w:rPr>
                <w:rFonts w:ascii="Arial" w:hAnsi="Arial" w:cs="Arial"/>
              </w:rPr>
              <w:t>23%</w:t>
            </w:r>
          </w:p>
        </w:tc>
        <w:tc>
          <w:tcPr>
            <w:tcW w:w="0" w:type="auto"/>
            <w:vAlign w:val="center"/>
          </w:tcPr>
          <w:p w14:paraId="2C037E7C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7B5DEA" w:rsidRPr="007B5DEA" w14:paraId="40B733BB" w14:textId="77777777" w:rsidTr="002F02D3">
        <w:trPr>
          <w:trHeight w:val="359"/>
          <w:jc w:val="center"/>
        </w:trPr>
        <w:tc>
          <w:tcPr>
            <w:tcW w:w="0" w:type="auto"/>
            <w:gridSpan w:val="8"/>
            <w:shd w:val="clear" w:color="auto" w:fill="BFBFBF"/>
            <w:vAlign w:val="center"/>
          </w:tcPr>
          <w:p w14:paraId="5E88C9EB" w14:textId="647D68FE" w:rsidR="007B5DEA" w:rsidRPr="00A47A37" w:rsidRDefault="007B5DEA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A47A37">
              <w:rPr>
                <w:rFonts w:ascii="Arial" w:hAnsi="Arial" w:cs="Arial"/>
                <w:b/>
                <w:bCs/>
                <w:lang w:eastAsia="pl-PL"/>
              </w:rPr>
              <w:t xml:space="preserve">II. </w:t>
            </w:r>
            <w:r w:rsidR="005F0057" w:rsidRPr="00A47A37">
              <w:rPr>
                <w:rFonts w:ascii="Arial" w:hAnsi="Arial" w:cs="Arial"/>
                <w:b/>
                <w:bCs/>
                <w:lang w:eastAsia="pl-PL"/>
              </w:rPr>
              <w:t>MUNDUR CODZIENNY LEŚNIKA</w:t>
            </w:r>
          </w:p>
        </w:tc>
      </w:tr>
      <w:tr w:rsidR="00A47A37" w:rsidRPr="007B5DEA" w14:paraId="3E155A65" w14:textId="77777777" w:rsidTr="00394C72">
        <w:trPr>
          <w:jc w:val="center"/>
        </w:trPr>
        <w:tc>
          <w:tcPr>
            <w:tcW w:w="0" w:type="auto"/>
            <w:vAlign w:val="center"/>
          </w:tcPr>
          <w:p w14:paraId="4F487456" w14:textId="282892FC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lang w:eastAsia="pl-PL"/>
              </w:rPr>
              <w:t>18</w:t>
            </w:r>
          </w:p>
        </w:tc>
        <w:tc>
          <w:tcPr>
            <w:tcW w:w="0" w:type="auto"/>
            <w:vAlign w:val="center"/>
          </w:tcPr>
          <w:p w14:paraId="29A3D432" w14:textId="36449225" w:rsidR="00A47A37" w:rsidRPr="002F02D3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Koszula damska i męska z długim rękawem w kolorze oliwkowym</w:t>
            </w:r>
          </w:p>
        </w:tc>
        <w:tc>
          <w:tcPr>
            <w:tcW w:w="0" w:type="auto"/>
            <w:vAlign w:val="center"/>
          </w:tcPr>
          <w:p w14:paraId="0D104A8C" w14:textId="6957A98C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0" w:type="auto"/>
          </w:tcPr>
          <w:p w14:paraId="4508A22B" w14:textId="2C87ED22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45</w:t>
            </w:r>
          </w:p>
        </w:tc>
        <w:tc>
          <w:tcPr>
            <w:tcW w:w="0" w:type="auto"/>
            <w:vAlign w:val="center"/>
          </w:tcPr>
          <w:p w14:paraId="77422622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3FBDD060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6FEFCD9C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vAlign w:val="center"/>
          </w:tcPr>
          <w:p w14:paraId="5DAFD899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667A97F6" w14:textId="77777777" w:rsidTr="00394C72">
        <w:trPr>
          <w:jc w:val="center"/>
        </w:trPr>
        <w:tc>
          <w:tcPr>
            <w:tcW w:w="0" w:type="auto"/>
            <w:vAlign w:val="center"/>
          </w:tcPr>
          <w:p w14:paraId="5439B559" w14:textId="65BCBD50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lang w:eastAsia="pl-PL"/>
              </w:rPr>
              <w:t>19</w:t>
            </w:r>
          </w:p>
        </w:tc>
        <w:tc>
          <w:tcPr>
            <w:tcW w:w="0" w:type="auto"/>
            <w:vAlign w:val="center"/>
          </w:tcPr>
          <w:p w14:paraId="44EEFD4F" w14:textId="7FA75C52" w:rsidR="00A47A37" w:rsidRPr="002F02D3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Koszula damska i męska z krótkim rękawem w kolorze oliwkowym</w:t>
            </w:r>
          </w:p>
        </w:tc>
        <w:tc>
          <w:tcPr>
            <w:tcW w:w="0" w:type="auto"/>
            <w:vAlign w:val="center"/>
          </w:tcPr>
          <w:p w14:paraId="1F78A1B5" w14:textId="63104DB4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0" w:type="auto"/>
          </w:tcPr>
          <w:p w14:paraId="71E066B5" w14:textId="3AA231BA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35</w:t>
            </w:r>
          </w:p>
        </w:tc>
        <w:tc>
          <w:tcPr>
            <w:tcW w:w="0" w:type="auto"/>
            <w:vAlign w:val="center"/>
          </w:tcPr>
          <w:p w14:paraId="48D1124F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17B8318D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1051A154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vAlign w:val="center"/>
          </w:tcPr>
          <w:p w14:paraId="26A6C259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217A04AE" w14:textId="77777777" w:rsidTr="00394C72">
        <w:trPr>
          <w:jc w:val="center"/>
        </w:trPr>
        <w:tc>
          <w:tcPr>
            <w:tcW w:w="0" w:type="auto"/>
            <w:vAlign w:val="center"/>
          </w:tcPr>
          <w:p w14:paraId="0824AB16" w14:textId="14B790B0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lang w:eastAsia="pl-PL"/>
              </w:rPr>
              <w:t>20</w:t>
            </w:r>
          </w:p>
        </w:tc>
        <w:tc>
          <w:tcPr>
            <w:tcW w:w="0" w:type="auto"/>
            <w:vAlign w:val="center"/>
          </w:tcPr>
          <w:p w14:paraId="01C421FE" w14:textId="528DAF8C" w:rsidR="00A47A37" w:rsidRPr="002F02D3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Spodnie damskie i męskie z kieszenią w kolorze ciemnooliwkowym</w:t>
            </w:r>
          </w:p>
        </w:tc>
        <w:tc>
          <w:tcPr>
            <w:tcW w:w="0" w:type="auto"/>
            <w:vAlign w:val="center"/>
          </w:tcPr>
          <w:p w14:paraId="5C58CD30" w14:textId="0381D72C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0" w:type="auto"/>
          </w:tcPr>
          <w:p w14:paraId="55C481F5" w14:textId="5C5EAABE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35</w:t>
            </w:r>
          </w:p>
        </w:tc>
        <w:tc>
          <w:tcPr>
            <w:tcW w:w="0" w:type="auto"/>
            <w:vAlign w:val="center"/>
          </w:tcPr>
          <w:p w14:paraId="6EBA6479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7FAD794E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3D138F36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vAlign w:val="center"/>
          </w:tcPr>
          <w:p w14:paraId="3269D76B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317E8EC2" w14:textId="77777777" w:rsidTr="00394C72">
        <w:trPr>
          <w:jc w:val="center"/>
        </w:trPr>
        <w:tc>
          <w:tcPr>
            <w:tcW w:w="0" w:type="auto"/>
            <w:vAlign w:val="center"/>
          </w:tcPr>
          <w:p w14:paraId="611254C3" w14:textId="6136759E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lang w:eastAsia="pl-PL"/>
              </w:rPr>
              <w:t>21</w:t>
            </w:r>
          </w:p>
        </w:tc>
        <w:tc>
          <w:tcPr>
            <w:tcW w:w="0" w:type="auto"/>
            <w:vAlign w:val="center"/>
          </w:tcPr>
          <w:p w14:paraId="174A969B" w14:textId="20946E25" w:rsidR="00A47A37" w:rsidRPr="002F02D3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Kamizelka letnia męska i damska w kolorze ciemnooliwkowym</w:t>
            </w:r>
          </w:p>
        </w:tc>
        <w:tc>
          <w:tcPr>
            <w:tcW w:w="0" w:type="auto"/>
            <w:vAlign w:val="center"/>
          </w:tcPr>
          <w:p w14:paraId="23808304" w14:textId="2728723A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0" w:type="auto"/>
          </w:tcPr>
          <w:p w14:paraId="142EE79A" w14:textId="5FDDFE28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15</w:t>
            </w:r>
          </w:p>
        </w:tc>
        <w:tc>
          <w:tcPr>
            <w:tcW w:w="0" w:type="auto"/>
            <w:vAlign w:val="center"/>
          </w:tcPr>
          <w:p w14:paraId="6677CCCB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1CF87D63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03EEF930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vAlign w:val="center"/>
          </w:tcPr>
          <w:p w14:paraId="01DA5F16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6F28A0C6" w14:textId="77777777" w:rsidTr="00394C72">
        <w:trPr>
          <w:jc w:val="center"/>
        </w:trPr>
        <w:tc>
          <w:tcPr>
            <w:tcW w:w="0" w:type="auto"/>
            <w:vAlign w:val="center"/>
          </w:tcPr>
          <w:p w14:paraId="5F37720F" w14:textId="014B2BC2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lang w:eastAsia="pl-PL"/>
              </w:rPr>
              <w:t>22</w:t>
            </w:r>
          </w:p>
        </w:tc>
        <w:tc>
          <w:tcPr>
            <w:tcW w:w="0" w:type="auto"/>
            <w:vAlign w:val="center"/>
          </w:tcPr>
          <w:p w14:paraId="6D1F8229" w14:textId="79524493" w:rsidR="00A47A37" w:rsidRPr="002F02D3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Bluza damska i męska typu polar z membraną w kolorze ciemnozielonym</w:t>
            </w:r>
          </w:p>
        </w:tc>
        <w:tc>
          <w:tcPr>
            <w:tcW w:w="0" w:type="auto"/>
            <w:vAlign w:val="center"/>
          </w:tcPr>
          <w:p w14:paraId="6CD1617E" w14:textId="55B2DA3C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par</w:t>
            </w:r>
          </w:p>
        </w:tc>
        <w:tc>
          <w:tcPr>
            <w:tcW w:w="0" w:type="auto"/>
          </w:tcPr>
          <w:p w14:paraId="37960FB1" w14:textId="6A90A044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20</w:t>
            </w:r>
          </w:p>
        </w:tc>
        <w:tc>
          <w:tcPr>
            <w:tcW w:w="0" w:type="auto"/>
            <w:vAlign w:val="center"/>
          </w:tcPr>
          <w:p w14:paraId="12E4C8F4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6DFDEF56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41D3A702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vAlign w:val="center"/>
          </w:tcPr>
          <w:p w14:paraId="6FBADFCD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077C4B26" w14:textId="77777777" w:rsidTr="00394C72">
        <w:trPr>
          <w:jc w:val="center"/>
        </w:trPr>
        <w:tc>
          <w:tcPr>
            <w:tcW w:w="0" w:type="auto"/>
            <w:vAlign w:val="center"/>
          </w:tcPr>
          <w:p w14:paraId="04ACBBF4" w14:textId="3BDA6088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lang w:eastAsia="pl-PL"/>
              </w:rPr>
              <w:t>23</w:t>
            </w:r>
          </w:p>
        </w:tc>
        <w:tc>
          <w:tcPr>
            <w:tcW w:w="0" w:type="auto"/>
            <w:vAlign w:val="center"/>
          </w:tcPr>
          <w:p w14:paraId="71B32208" w14:textId="641DB203" w:rsidR="00A47A37" w:rsidRPr="002F02D3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Kurtka damska i męska z membraną w kolorze ciemnozielonym i podpinką typu polar</w:t>
            </w:r>
          </w:p>
        </w:tc>
        <w:tc>
          <w:tcPr>
            <w:tcW w:w="0" w:type="auto"/>
            <w:vAlign w:val="center"/>
          </w:tcPr>
          <w:p w14:paraId="002D7510" w14:textId="496B0E5B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par</w:t>
            </w:r>
          </w:p>
        </w:tc>
        <w:tc>
          <w:tcPr>
            <w:tcW w:w="0" w:type="auto"/>
          </w:tcPr>
          <w:p w14:paraId="6AF08681" w14:textId="32394AAF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20</w:t>
            </w:r>
          </w:p>
        </w:tc>
        <w:tc>
          <w:tcPr>
            <w:tcW w:w="0" w:type="auto"/>
            <w:vAlign w:val="center"/>
          </w:tcPr>
          <w:p w14:paraId="3136EEF5" w14:textId="77777777" w:rsid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1C3CF472" w14:textId="77777777" w:rsidR="00694E84" w:rsidRDefault="00694E84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184B9D07" w14:textId="77777777" w:rsidR="00694E84" w:rsidRDefault="00694E84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  <w:p w14:paraId="2864FCB3" w14:textId="697A6A44" w:rsidR="00694E84" w:rsidRPr="002F02D3" w:rsidRDefault="00694E84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453F2E3A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23DD40B0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vAlign w:val="center"/>
          </w:tcPr>
          <w:p w14:paraId="7A075CB3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5BA757F2" w14:textId="77777777" w:rsidTr="00394C72">
        <w:trPr>
          <w:jc w:val="center"/>
        </w:trPr>
        <w:tc>
          <w:tcPr>
            <w:tcW w:w="0" w:type="auto"/>
            <w:vAlign w:val="center"/>
          </w:tcPr>
          <w:p w14:paraId="465B97B1" w14:textId="43B61DF2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lang w:eastAsia="pl-PL"/>
              </w:rPr>
              <w:lastRenderedPageBreak/>
              <w:t>24</w:t>
            </w:r>
          </w:p>
        </w:tc>
        <w:tc>
          <w:tcPr>
            <w:tcW w:w="0" w:type="auto"/>
            <w:vAlign w:val="center"/>
          </w:tcPr>
          <w:p w14:paraId="42D7458E" w14:textId="62430B9B" w:rsidR="00A47A37" w:rsidRPr="002F02D3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Czapka przejściowa, ocieplana z membraną w kolorze ciemnozielonym z wizerunkiem godła</w:t>
            </w:r>
          </w:p>
        </w:tc>
        <w:tc>
          <w:tcPr>
            <w:tcW w:w="0" w:type="auto"/>
            <w:vAlign w:val="center"/>
          </w:tcPr>
          <w:p w14:paraId="579433C6" w14:textId="2B129BBE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0" w:type="auto"/>
          </w:tcPr>
          <w:p w14:paraId="6B930EF0" w14:textId="32D8168C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10</w:t>
            </w:r>
          </w:p>
        </w:tc>
        <w:tc>
          <w:tcPr>
            <w:tcW w:w="0" w:type="auto"/>
            <w:vAlign w:val="center"/>
          </w:tcPr>
          <w:p w14:paraId="03B10F7E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3AAC0374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740D5932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vAlign w:val="center"/>
          </w:tcPr>
          <w:p w14:paraId="3F23CE1F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6198AC6F" w14:textId="77777777" w:rsidTr="00394C72">
        <w:trPr>
          <w:jc w:val="center"/>
        </w:trPr>
        <w:tc>
          <w:tcPr>
            <w:tcW w:w="0" w:type="auto"/>
            <w:vAlign w:val="center"/>
          </w:tcPr>
          <w:p w14:paraId="3DE5D334" w14:textId="3CA7985E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lang w:eastAsia="pl-PL"/>
              </w:rPr>
              <w:t>25</w:t>
            </w:r>
          </w:p>
        </w:tc>
        <w:tc>
          <w:tcPr>
            <w:tcW w:w="0" w:type="auto"/>
            <w:vAlign w:val="center"/>
          </w:tcPr>
          <w:p w14:paraId="34E44822" w14:textId="41213670" w:rsidR="00A47A37" w:rsidRPr="002F02D3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Sweter damski i męski w kolorze ciemnozielonym</w:t>
            </w:r>
          </w:p>
        </w:tc>
        <w:tc>
          <w:tcPr>
            <w:tcW w:w="0" w:type="auto"/>
            <w:vAlign w:val="center"/>
          </w:tcPr>
          <w:p w14:paraId="34B01CD0" w14:textId="03ED83F8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0" w:type="auto"/>
          </w:tcPr>
          <w:p w14:paraId="634E36F2" w14:textId="581C025B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20</w:t>
            </w:r>
          </w:p>
        </w:tc>
        <w:tc>
          <w:tcPr>
            <w:tcW w:w="0" w:type="auto"/>
            <w:vAlign w:val="center"/>
          </w:tcPr>
          <w:p w14:paraId="4A9EC485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47E5FDA7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5D40D99D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vAlign w:val="center"/>
          </w:tcPr>
          <w:p w14:paraId="1BE95619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72037309" w14:textId="77777777" w:rsidTr="00394C72">
        <w:trPr>
          <w:jc w:val="center"/>
        </w:trPr>
        <w:tc>
          <w:tcPr>
            <w:tcW w:w="0" w:type="auto"/>
            <w:vAlign w:val="center"/>
          </w:tcPr>
          <w:p w14:paraId="22AD9203" w14:textId="048D249F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lang w:eastAsia="pl-PL"/>
              </w:rPr>
              <w:t>26</w:t>
            </w:r>
          </w:p>
        </w:tc>
        <w:tc>
          <w:tcPr>
            <w:tcW w:w="0" w:type="auto"/>
            <w:vAlign w:val="center"/>
          </w:tcPr>
          <w:p w14:paraId="77C7338F" w14:textId="32324D91" w:rsidR="00A47A37" w:rsidRPr="002F02D3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Pasek szeroki skórzany do spodni lub spódnicy w kolorze brązowym</w:t>
            </w:r>
          </w:p>
        </w:tc>
        <w:tc>
          <w:tcPr>
            <w:tcW w:w="0" w:type="auto"/>
            <w:vAlign w:val="center"/>
          </w:tcPr>
          <w:p w14:paraId="3011F72D" w14:textId="49EC808F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0" w:type="auto"/>
          </w:tcPr>
          <w:p w14:paraId="3C444780" w14:textId="3D7F9247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vAlign w:val="center"/>
          </w:tcPr>
          <w:p w14:paraId="2277BE49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66CBC69E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328F7BE8" w14:textId="328F5BC8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vAlign w:val="center"/>
          </w:tcPr>
          <w:p w14:paraId="45914B52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6317AE53" w14:textId="77777777" w:rsidTr="00394C72">
        <w:trPr>
          <w:jc w:val="center"/>
        </w:trPr>
        <w:tc>
          <w:tcPr>
            <w:tcW w:w="0" w:type="auto"/>
            <w:vAlign w:val="center"/>
          </w:tcPr>
          <w:p w14:paraId="09610FD7" w14:textId="35C28C6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lang w:eastAsia="pl-PL"/>
              </w:rPr>
              <w:t>27</w:t>
            </w:r>
          </w:p>
        </w:tc>
        <w:tc>
          <w:tcPr>
            <w:tcW w:w="0" w:type="auto"/>
            <w:vAlign w:val="center"/>
          </w:tcPr>
          <w:p w14:paraId="6BA97069" w14:textId="4ED67636" w:rsidR="00A47A37" w:rsidRPr="002F02D3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Skarpety przejściowe termo aktywne w kolorze oliwkowym</w:t>
            </w:r>
          </w:p>
        </w:tc>
        <w:tc>
          <w:tcPr>
            <w:tcW w:w="0" w:type="auto"/>
            <w:vAlign w:val="center"/>
          </w:tcPr>
          <w:p w14:paraId="5E4A6D05" w14:textId="110CC206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par</w:t>
            </w:r>
          </w:p>
        </w:tc>
        <w:tc>
          <w:tcPr>
            <w:tcW w:w="0" w:type="auto"/>
          </w:tcPr>
          <w:p w14:paraId="684542D6" w14:textId="52CDBEF1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10</w:t>
            </w:r>
          </w:p>
        </w:tc>
        <w:tc>
          <w:tcPr>
            <w:tcW w:w="0" w:type="auto"/>
            <w:vAlign w:val="center"/>
          </w:tcPr>
          <w:p w14:paraId="44220CC5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6950B329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57F624AE" w14:textId="40C0D4FC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</w:rPr>
              <w:t>23%</w:t>
            </w:r>
          </w:p>
        </w:tc>
        <w:tc>
          <w:tcPr>
            <w:tcW w:w="0" w:type="auto"/>
            <w:vAlign w:val="center"/>
          </w:tcPr>
          <w:p w14:paraId="18E9F98F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0CB74811" w14:textId="77777777" w:rsidTr="00394C72">
        <w:trPr>
          <w:jc w:val="center"/>
        </w:trPr>
        <w:tc>
          <w:tcPr>
            <w:tcW w:w="0" w:type="auto"/>
            <w:vAlign w:val="center"/>
          </w:tcPr>
          <w:p w14:paraId="1E879C04" w14:textId="03911E71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lang w:eastAsia="pl-PL"/>
              </w:rPr>
              <w:t>28</w:t>
            </w:r>
          </w:p>
        </w:tc>
        <w:tc>
          <w:tcPr>
            <w:tcW w:w="0" w:type="auto"/>
            <w:vAlign w:val="center"/>
          </w:tcPr>
          <w:p w14:paraId="53791494" w14:textId="1481DAD9" w:rsidR="00A47A37" w:rsidRPr="002F02D3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Skarpety zimowe termo aktywne w kolorze oliwkowym</w:t>
            </w:r>
          </w:p>
        </w:tc>
        <w:tc>
          <w:tcPr>
            <w:tcW w:w="0" w:type="auto"/>
            <w:vAlign w:val="center"/>
          </w:tcPr>
          <w:p w14:paraId="67174469" w14:textId="317C0C04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par</w:t>
            </w:r>
          </w:p>
        </w:tc>
        <w:tc>
          <w:tcPr>
            <w:tcW w:w="0" w:type="auto"/>
          </w:tcPr>
          <w:p w14:paraId="02A85766" w14:textId="6A0106C7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20</w:t>
            </w:r>
          </w:p>
        </w:tc>
        <w:tc>
          <w:tcPr>
            <w:tcW w:w="0" w:type="auto"/>
            <w:vAlign w:val="center"/>
          </w:tcPr>
          <w:p w14:paraId="0F2DA313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64D5BA2A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7653B8D1" w14:textId="40B78C68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</w:rPr>
              <w:t>23%</w:t>
            </w:r>
          </w:p>
        </w:tc>
        <w:tc>
          <w:tcPr>
            <w:tcW w:w="0" w:type="auto"/>
            <w:vAlign w:val="center"/>
          </w:tcPr>
          <w:p w14:paraId="04E628C9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50F4300A" w14:textId="77777777" w:rsidTr="00394C72">
        <w:trPr>
          <w:jc w:val="center"/>
        </w:trPr>
        <w:tc>
          <w:tcPr>
            <w:tcW w:w="0" w:type="auto"/>
            <w:vAlign w:val="center"/>
          </w:tcPr>
          <w:p w14:paraId="6E546B9F" w14:textId="7149926A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lang w:eastAsia="pl-PL"/>
              </w:rPr>
              <w:t>29</w:t>
            </w:r>
          </w:p>
        </w:tc>
        <w:tc>
          <w:tcPr>
            <w:tcW w:w="0" w:type="auto"/>
            <w:vAlign w:val="center"/>
          </w:tcPr>
          <w:p w14:paraId="37B19C7D" w14:textId="54B57984" w:rsidR="00A47A37" w:rsidRPr="002F02D3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Półbuty codzienne damskie i męskie w kolorze oliwkowym</w:t>
            </w:r>
          </w:p>
        </w:tc>
        <w:tc>
          <w:tcPr>
            <w:tcW w:w="0" w:type="auto"/>
            <w:vAlign w:val="center"/>
          </w:tcPr>
          <w:p w14:paraId="33CD2647" w14:textId="7EE5B2E4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0" w:type="auto"/>
          </w:tcPr>
          <w:p w14:paraId="6042347A" w14:textId="45E015D1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20</w:t>
            </w:r>
          </w:p>
        </w:tc>
        <w:tc>
          <w:tcPr>
            <w:tcW w:w="0" w:type="auto"/>
            <w:vAlign w:val="center"/>
          </w:tcPr>
          <w:p w14:paraId="66E41F7C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5898B8DA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75F8771B" w14:textId="5C9248D9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</w:rPr>
              <w:t>23%</w:t>
            </w:r>
          </w:p>
        </w:tc>
        <w:tc>
          <w:tcPr>
            <w:tcW w:w="0" w:type="auto"/>
            <w:vAlign w:val="center"/>
          </w:tcPr>
          <w:p w14:paraId="57FE46EF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47435B61" w14:textId="77777777" w:rsidTr="00394C72">
        <w:trPr>
          <w:jc w:val="center"/>
        </w:trPr>
        <w:tc>
          <w:tcPr>
            <w:tcW w:w="0" w:type="auto"/>
            <w:vAlign w:val="center"/>
          </w:tcPr>
          <w:p w14:paraId="42E3DB15" w14:textId="2E82E3A5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lang w:eastAsia="pl-PL"/>
              </w:rPr>
              <w:t>30</w:t>
            </w:r>
          </w:p>
        </w:tc>
        <w:tc>
          <w:tcPr>
            <w:tcW w:w="0" w:type="auto"/>
            <w:vAlign w:val="center"/>
          </w:tcPr>
          <w:p w14:paraId="3A587A3D" w14:textId="5103B01E" w:rsidR="00A47A37" w:rsidRPr="002F02D3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Trzewiki ocieplane z membraną w kolorze oliwkowym</w:t>
            </w:r>
          </w:p>
        </w:tc>
        <w:tc>
          <w:tcPr>
            <w:tcW w:w="0" w:type="auto"/>
            <w:vAlign w:val="center"/>
          </w:tcPr>
          <w:p w14:paraId="6F56462E" w14:textId="4D0CD2EF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0" w:type="auto"/>
          </w:tcPr>
          <w:p w14:paraId="5BCF529D" w14:textId="7F1217FE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16</w:t>
            </w:r>
          </w:p>
        </w:tc>
        <w:tc>
          <w:tcPr>
            <w:tcW w:w="0" w:type="auto"/>
            <w:vAlign w:val="center"/>
          </w:tcPr>
          <w:p w14:paraId="3BA12D46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3152A0E9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49F3D340" w14:textId="1CFA01C3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vAlign w:val="center"/>
          </w:tcPr>
          <w:p w14:paraId="29FC1877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7B5DEA" w:rsidRPr="007B5DEA" w14:paraId="4A3E74E1" w14:textId="77777777" w:rsidTr="002F02D3">
        <w:trPr>
          <w:trHeight w:val="535"/>
          <w:jc w:val="center"/>
        </w:trPr>
        <w:tc>
          <w:tcPr>
            <w:tcW w:w="0" w:type="auto"/>
            <w:gridSpan w:val="8"/>
            <w:shd w:val="clear" w:color="auto" w:fill="BFBFBF"/>
            <w:vAlign w:val="center"/>
          </w:tcPr>
          <w:p w14:paraId="3E0C6758" w14:textId="7E83103A" w:rsidR="007B5DEA" w:rsidRPr="00A47A37" w:rsidRDefault="007B5DEA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  <w:b/>
                <w:lang w:eastAsia="pl-PL"/>
              </w:rPr>
              <w:t xml:space="preserve">III. </w:t>
            </w:r>
            <w:r w:rsidR="005F0057" w:rsidRPr="00A47A37">
              <w:rPr>
                <w:rFonts w:ascii="Arial" w:hAnsi="Arial" w:cs="Arial"/>
                <w:b/>
                <w:lang w:eastAsia="pl-PL"/>
              </w:rPr>
              <w:t>OZNAKI SŁUŻBOWE</w:t>
            </w:r>
          </w:p>
          <w:p w14:paraId="5753F081" w14:textId="5E92917D" w:rsidR="007B5DEA" w:rsidRPr="00A47A37" w:rsidRDefault="007B5DEA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2478D43B" w14:textId="77777777" w:rsidTr="007412B0">
        <w:trPr>
          <w:jc w:val="center"/>
        </w:trPr>
        <w:tc>
          <w:tcPr>
            <w:tcW w:w="0" w:type="auto"/>
            <w:vAlign w:val="center"/>
          </w:tcPr>
          <w:p w14:paraId="7D2FE531" w14:textId="6E640396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lang w:eastAsia="pl-PL"/>
              </w:rPr>
              <w:t>31</w:t>
            </w:r>
          </w:p>
        </w:tc>
        <w:tc>
          <w:tcPr>
            <w:tcW w:w="0" w:type="auto"/>
            <w:vAlign w:val="center"/>
          </w:tcPr>
          <w:p w14:paraId="31788854" w14:textId="2EC0DFCF" w:rsidR="00A47A37" w:rsidRPr="002F02D3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Oznaki noszone na klapach marynarki do munduru wyjściowego</w:t>
            </w:r>
          </w:p>
        </w:tc>
        <w:tc>
          <w:tcPr>
            <w:tcW w:w="0" w:type="auto"/>
            <w:vAlign w:val="center"/>
          </w:tcPr>
          <w:p w14:paraId="7812DE59" w14:textId="4FE4A106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0" w:type="auto"/>
          </w:tcPr>
          <w:p w14:paraId="06E8E263" w14:textId="6B6EEEEB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  <w:vAlign w:val="center"/>
          </w:tcPr>
          <w:p w14:paraId="2F41B2BA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06725D58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6C73AF4A" w14:textId="0482744C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vAlign w:val="center"/>
          </w:tcPr>
          <w:p w14:paraId="2D189E2C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29F8484A" w14:textId="77777777" w:rsidTr="007412B0">
        <w:trPr>
          <w:jc w:val="center"/>
        </w:trPr>
        <w:tc>
          <w:tcPr>
            <w:tcW w:w="0" w:type="auto"/>
            <w:vAlign w:val="center"/>
          </w:tcPr>
          <w:p w14:paraId="4A729188" w14:textId="0DEA78BF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lang w:eastAsia="pl-PL"/>
              </w:rPr>
              <w:t>32</w:t>
            </w:r>
          </w:p>
        </w:tc>
        <w:tc>
          <w:tcPr>
            <w:tcW w:w="0" w:type="auto"/>
            <w:vAlign w:val="center"/>
          </w:tcPr>
          <w:p w14:paraId="2845EDCB" w14:textId="3856DD79" w:rsidR="00A47A37" w:rsidRPr="002F02D3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Oznaki noszone nad lewą kieszenią koszuli</w:t>
            </w:r>
          </w:p>
        </w:tc>
        <w:tc>
          <w:tcPr>
            <w:tcW w:w="0" w:type="auto"/>
            <w:vAlign w:val="center"/>
          </w:tcPr>
          <w:p w14:paraId="1DC040FE" w14:textId="110233F5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0" w:type="auto"/>
          </w:tcPr>
          <w:p w14:paraId="738A053F" w14:textId="7124C5AC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10</w:t>
            </w:r>
          </w:p>
        </w:tc>
        <w:tc>
          <w:tcPr>
            <w:tcW w:w="0" w:type="auto"/>
            <w:vAlign w:val="center"/>
          </w:tcPr>
          <w:p w14:paraId="10F82BD7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1BB68497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44095226" w14:textId="1BB444E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</w:rPr>
              <w:t>23%</w:t>
            </w:r>
          </w:p>
        </w:tc>
        <w:tc>
          <w:tcPr>
            <w:tcW w:w="0" w:type="auto"/>
            <w:vAlign w:val="center"/>
          </w:tcPr>
          <w:p w14:paraId="34A1459C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6E2DBD9F" w14:textId="77777777" w:rsidTr="007412B0">
        <w:trPr>
          <w:jc w:val="center"/>
        </w:trPr>
        <w:tc>
          <w:tcPr>
            <w:tcW w:w="0" w:type="auto"/>
            <w:vAlign w:val="center"/>
          </w:tcPr>
          <w:p w14:paraId="34FA17D3" w14:textId="7726F68C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lang w:eastAsia="pl-PL"/>
              </w:rPr>
              <w:t>33</w:t>
            </w:r>
          </w:p>
        </w:tc>
        <w:tc>
          <w:tcPr>
            <w:tcW w:w="0" w:type="auto"/>
            <w:vAlign w:val="center"/>
          </w:tcPr>
          <w:p w14:paraId="7970C46D" w14:textId="777B2A32" w:rsidR="00A47A37" w:rsidRPr="002F02D3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Naszywka „Lasy Państwowe”</w:t>
            </w:r>
          </w:p>
        </w:tc>
        <w:tc>
          <w:tcPr>
            <w:tcW w:w="0" w:type="auto"/>
            <w:vAlign w:val="center"/>
          </w:tcPr>
          <w:p w14:paraId="762C9470" w14:textId="3D6F3669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0" w:type="auto"/>
          </w:tcPr>
          <w:p w14:paraId="27477CDB" w14:textId="2F1376B8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  <w:vAlign w:val="center"/>
          </w:tcPr>
          <w:p w14:paraId="7C8DB43F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6348DB28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7D0C7A8C" w14:textId="6DC41BB8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</w:rPr>
              <w:t>23%</w:t>
            </w:r>
          </w:p>
        </w:tc>
        <w:tc>
          <w:tcPr>
            <w:tcW w:w="0" w:type="auto"/>
            <w:vAlign w:val="center"/>
          </w:tcPr>
          <w:p w14:paraId="62C65813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19ADDF4A" w14:textId="77777777" w:rsidTr="007412B0">
        <w:trPr>
          <w:jc w:val="center"/>
        </w:trPr>
        <w:tc>
          <w:tcPr>
            <w:tcW w:w="0" w:type="auto"/>
            <w:vAlign w:val="center"/>
          </w:tcPr>
          <w:p w14:paraId="5916CAC8" w14:textId="2CCD5DC9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lang w:eastAsia="pl-PL"/>
              </w:rPr>
              <w:t>34</w:t>
            </w:r>
          </w:p>
        </w:tc>
        <w:tc>
          <w:tcPr>
            <w:tcW w:w="0" w:type="auto"/>
            <w:vAlign w:val="center"/>
          </w:tcPr>
          <w:p w14:paraId="5A6E3BD6" w14:textId="4B0EA5B1" w:rsidR="00A47A37" w:rsidRPr="002F02D3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Naszywka „Straż Leśna”</w:t>
            </w:r>
          </w:p>
        </w:tc>
        <w:tc>
          <w:tcPr>
            <w:tcW w:w="0" w:type="auto"/>
            <w:vAlign w:val="center"/>
          </w:tcPr>
          <w:p w14:paraId="51FA7122" w14:textId="6E8737BA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0" w:type="auto"/>
          </w:tcPr>
          <w:p w14:paraId="0FD310E0" w14:textId="55192634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  <w:vAlign w:val="center"/>
          </w:tcPr>
          <w:p w14:paraId="2F3B2DF4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0C5EB58C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28676F69" w14:textId="1A0A9D98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</w:rPr>
              <w:t>23%</w:t>
            </w:r>
          </w:p>
        </w:tc>
        <w:tc>
          <w:tcPr>
            <w:tcW w:w="0" w:type="auto"/>
            <w:vAlign w:val="center"/>
          </w:tcPr>
          <w:p w14:paraId="2329E7C9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55D67A88" w14:textId="77777777" w:rsidTr="007412B0">
        <w:trPr>
          <w:jc w:val="center"/>
        </w:trPr>
        <w:tc>
          <w:tcPr>
            <w:tcW w:w="0" w:type="auto"/>
            <w:vAlign w:val="center"/>
          </w:tcPr>
          <w:p w14:paraId="3E5BE87C" w14:textId="5D93A47C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lang w:eastAsia="pl-PL"/>
              </w:rPr>
              <w:t>35</w:t>
            </w:r>
          </w:p>
        </w:tc>
        <w:tc>
          <w:tcPr>
            <w:tcW w:w="0" w:type="auto"/>
            <w:vAlign w:val="center"/>
          </w:tcPr>
          <w:p w14:paraId="66F2A547" w14:textId="0BF755F0" w:rsidR="00A47A37" w:rsidRPr="002F02D3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Godło leśników do czapki do munduru wyjściowego</w:t>
            </w:r>
          </w:p>
        </w:tc>
        <w:tc>
          <w:tcPr>
            <w:tcW w:w="0" w:type="auto"/>
            <w:vAlign w:val="center"/>
          </w:tcPr>
          <w:p w14:paraId="05BB7288" w14:textId="6FF536B2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0" w:type="auto"/>
          </w:tcPr>
          <w:p w14:paraId="032587CD" w14:textId="41F1F1E2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  <w:vAlign w:val="center"/>
          </w:tcPr>
          <w:p w14:paraId="51D78662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544B3F4F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65C8A525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vAlign w:val="center"/>
          </w:tcPr>
          <w:p w14:paraId="5D746869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608B29DA" w14:textId="77777777" w:rsidTr="007412B0">
        <w:trPr>
          <w:jc w:val="center"/>
        </w:trPr>
        <w:tc>
          <w:tcPr>
            <w:tcW w:w="0" w:type="auto"/>
            <w:vAlign w:val="center"/>
          </w:tcPr>
          <w:p w14:paraId="20278CF3" w14:textId="041A194B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lang w:eastAsia="pl-PL"/>
              </w:rPr>
              <w:t>36</w:t>
            </w:r>
          </w:p>
        </w:tc>
        <w:tc>
          <w:tcPr>
            <w:tcW w:w="0" w:type="auto"/>
            <w:vAlign w:val="center"/>
          </w:tcPr>
          <w:p w14:paraId="2856FC14" w14:textId="2AA89B7A" w:rsidR="00A47A37" w:rsidRPr="002F02D3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Gałązka modrzewiowa do kapelusza do munduru wyjściowego</w:t>
            </w:r>
          </w:p>
        </w:tc>
        <w:tc>
          <w:tcPr>
            <w:tcW w:w="0" w:type="auto"/>
            <w:vAlign w:val="center"/>
          </w:tcPr>
          <w:p w14:paraId="2C114EC7" w14:textId="2D404373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0" w:type="auto"/>
          </w:tcPr>
          <w:p w14:paraId="2F07F505" w14:textId="21392C13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  <w:vAlign w:val="center"/>
          </w:tcPr>
          <w:p w14:paraId="5F4F9AA7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0BECF0B5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1BDB02C8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2F02D3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vAlign w:val="center"/>
          </w:tcPr>
          <w:p w14:paraId="3C0680E2" w14:textId="77777777" w:rsidR="00A47A37" w:rsidRPr="002F02D3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7B5DEA" w:rsidRPr="007B5DEA" w14:paraId="6C90D10E" w14:textId="77777777" w:rsidTr="002F02D3">
        <w:trPr>
          <w:trHeight w:val="406"/>
          <w:jc w:val="center"/>
        </w:trPr>
        <w:tc>
          <w:tcPr>
            <w:tcW w:w="0" w:type="auto"/>
            <w:gridSpan w:val="8"/>
            <w:shd w:val="clear" w:color="auto" w:fill="BFBFBF"/>
            <w:vAlign w:val="center"/>
          </w:tcPr>
          <w:p w14:paraId="3F7AFEE1" w14:textId="753C7304" w:rsidR="007B5DEA" w:rsidRPr="00A47A37" w:rsidRDefault="005F0057" w:rsidP="00A47A3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A47A37">
              <w:rPr>
                <w:rFonts w:ascii="Arial" w:hAnsi="Arial" w:cs="Arial"/>
                <w:b/>
              </w:rPr>
              <w:t xml:space="preserve">I. </w:t>
            </w:r>
            <w:r w:rsidR="007B5DEA" w:rsidRPr="00A47A37">
              <w:rPr>
                <w:rFonts w:ascii="Arial" w:hAnsi="Arial" w:cs="Arial"/>
                <w:b/>
              </w:rPr>
              <w:t>S</w:t>
            </w:r>
            <w:r w:rsidRPr="00A47A37">
              <w:rPr>
                <w:rFonts w:ascii="Arial" w:hAnsi="Arial" w:cs="Arial"/>
                <w:b/>
              </w:rPr>
              <w:t xml:space="preserve">ORTY  </w:t>
            </w:r>
            <w:r w:rsidR="007B5DEA" w:rsidRPr="00A47A37">
              <w:rPr>
                <w:rFonts w:ascii="Arial" w:hAnsi="Arial" w:cs="Arial"/>
                <w:b/>
              </w:rPr>
              <w:t>BHP</w:t>
            </w:r>
          </w:p>
        </w:tc>
      </w:tr>
      <w:tr w:rsidR="00A47A37" w:rsidRPr="007B5DEA" w14:paraId="3290A781" w14:textId="77777777" w:rsidTr="00EA7268">
        <w:trPr>
          <w:jc w:val="center"/>
        </w:trPr>
        <w:tc>
          <w:tcPr>
            <w:tcW w:w="0" w:type="auto"/>
            <w:vAlign w:val="center"/>
          </w:tcPr>
          <w:p w14:paraId="0AB105B1" w14:textId="6DF9010D" w:rsidR="00A47A37" w:rsidRPr="007B5DEA" w:rsidRDefault="00A47A37" w:rsidP="00A47A37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  <w:vAlign w:val="center"/>
          </w:tcPr>
          <w:p w14:paraId="443417AA" w14:textId="77777777" w:rsidR="00A47A37" w:rsidRPr="007B5DEA" w:rsidRDefault="00A47A37" w:rsidP="00A47A37">
            <w:pPr>
              <w:spacing w:line="276" w:lineRule="auto"/>
              <w:rPr>
                <w:rFonts w:ascii="Arial" w:hAnsi="Arial" w:cs="Arial"/>
              </w:rPr>
            </w:pPr>
            <w:r w:rsidRPr="007B5DEA">
              <w:rPr>
                <w:rFonts w:ascii="Arial" w:hAnsi="Arial" w:cs="Arial"/>
              </w:rPr>
              <w:t>Ubranie letnie ( w tym 2 pary spodni)</w:t>
            </w:r>
          </w:p>
        </w:tc>
        <w:tc>
          <w:tcPr>
            <w:tcW w:w="0" w:type="auto"/>
            <w:vAlign w:val="center"/>
          </w:tcPr>
          <w:p w14:paraId="1D7CAFB9" w14:textId="77777777" w:rsidR="00A47A37" w:rsidRPr="007B5DEA" w:rsidRDefault="00A47A37" w:rsidP="00A47A37">
            <w:pPr>
              <w:spacing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7B5DEA">
              <w:rPr>
                <w:rFonts w:ascii="Arial" w:hAnsi="Arial" w:cs="Arial"/>
              </w:rPr>
              <w:t>kpl</w:t>
            </w:r>
            <w:proofErr w:type="spellEnd"/>
          </w:p>
        </w:tc>
        <w:tc>
          <w:tcPr>
            <w:tcW w:w="0" w:type="auto"/>
          </w:tcPr>
          <w:p w14:paraId="536E1350" w14:textId="3F1D190E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23</w:t>
            </w:r>
          </w:p>
        </w:tc>
        <w:tc>
          <w:tcPr>
            <w:tcW w:w="0" w:type="auto"/>
            <w:vAlign w:val="center"/>
          </w:tcPr>
          <w:p w14:paraId="40E7CC5D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1797DFA2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386B0725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vAlign w:val="center"/>
          </w:tcPr>
          <w:p w14:paraId="7CFDE03E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7FDF293B" w14:textId="77777777" w:rsidTr="00EA7268">
        <w:trPr>
          <w:jc w:val="center"/>
        </w:trPr>
        <w:tc>
          <w:tcPr>
            <w:tcW w:w="0" w:type="auto"/>
            <w:vAlign w:val="center"/>
          </w:tcPr>
          <w:p w14:paraId="7276D8CD" w14:textId="100EDF5E" w:rsidR="00A47A37" w:rsidRPr="007B5DEA" w:rsidRDefault="00A47A37" w:rsidP="00A47A37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  <w:vAlign w:val="center"/>
          </w:tcPr>
          <w:p w14:paraId="5468219D" w14:textId="77777777" w:rsidR="00A47A37" w:rsidRPr="007B5DEA" w:rsidRDefault="00A47A37" w:rsidP="00A47A37">
            <w:pPr>
              <w:spacing w:line="276" w:lineRule="auto"/>
              <w:rPr>
                <w:rFonts w:ascii="Arial" w:hAnsi="Arial" w:cs="Arial"/>
              </w:rPr>
            </w:pPr>
            <w:r w:rsidRPr="007B5DEA">
              <w:rPr>
                <w:rFonts w:ascii="Arial" w:hAnsi="Arial" w:cs="Arial"/>
              </w:rPr>
              <w:t>Ubranie ocieplane, tkanina z membraną oddychającą</w:t>
            </w:r>
          </w:p>
        </w:tc>
        <w:tc>
          <w:tcPr>
            <w:tcW w:w="0" w:type="auto"/>
            <w:vAlign w:val="center"/>
          </w:tcPr>
          <w:p w14:paraId="39DE68AA" w14:textId="77777777" w:rsidR="00A47A37" w:rsidRPr="007B5DEA" w:rsidRDefault="00A47A37" w:rsidP="00A47A37">
            <w:pPr>
              <w:spacing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7B5DEA">
              <w:rPr>
                <w:rFonts w:ascii="Arial" w:hAnsi="Arial" w:cs="Arial"/>
              </w:rPr>
              <w:t>kpl</w:t>
            </w:r>
            <w:proofErr w:type="spellEnd"/>
          </w:p>
        </w:tc>
        <w:tc>
          <w:tcPr>
            <w:tcW w:w="0" w:type="auto"/>
          </w:tcPr>
          <w:p w14:paraId="2462196D" w14:textId="56149513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9</w:t>
            </w:r>
          </w:p>
        </w:tc>
        <w:tc>
          <w:tcPr>
            <w:tcW w:w="0" w:type="auto"/>
            <w:vAlign w:val="center"/>
          </w:tcPr>
          <w:p w14:paraId="62763201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6B692E2C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3D1D37B5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vAlign w:val="center"/>
          </w:tcPr>
          <w:p w14:paraId="24EEFFFC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4F3F4268" w14:textId="77777777" w:rsidTr="00EA7268">
        <w:trPr>
          <w:trHeight w:val="523"/>
          <w:jc w:val="center"/>
        </w:trPr>
        <w:tc>
          <w:tcPr>
            <w:tcW w:w="0" w:type="auto"/>
            <w:vAlign w:val="center"/>
          </w:tcPr>
          <w:p w14:paraId="2F3DAF9A" w14:textId="77777777" w:rsidR="00A47A37" w:rsidRPr="007B5DEA" w:rsidRDefault="00A47A37" w:rsidP="00A47A3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B5DEA">
              <w:rPr>
                <w:rFonts w:ascii="Arial" w:hAnsi="Arial" w:cs="Arial"/>
              </w:rPr>
              <w:t>2 a</w:t>
            </w:r>
          </w:p>
        </w:tc>
        <w:tc>
          <w:tcPr>
            <w:tcW w:w="0" w:type="auto"/>
            <w:vAlign w:val="center"/>
          </w:tcPr>
          <w:p w14:paraId="6C866176" w14:textId="77777777" w:rsidR="00A47A37" w:rsidRPr="007B5DEA" w:rsidRDefault="00A47A37" w:rsidP="00A47A37">
            <w:pPr>
              <w:spacing w:line="276" w:lineRule="auto"/>
              <w:rPr>
                <w:rFonts w:ascii="Arial" w:hAnsi="Arial" w:cs="Arial"/>
              </w:rPr>
            </w:pPr>
            <w:r w:rsidRPr="007B5DEA">
              <w:rPr>
                <w:rFonts w:ascii="Arial" w:hAnsi="Arial" w:cs="Arial"/>
              </w:rPr>
              <w:t>Ubranie całoroczne, tkanina z membraną oddychającą</w:t>
            </w:r>
          </w:p>
        </w:tc>
        <w:tc>
          <w:tcPr>
            <w:tcW w:w="0" w:type="auto"/>
            <w:vAlign w:val="center"/>
          </w:tcPr>
          <w:p w14:paraId="7A55E6BF" w14:textId="77777777" w:rsidR="00A47A37" w:rsidRPr="007B5DEA" w:rsidRDefault="00A47A37" w:rsidP="00A47A37">
            <w:pPr>
              <w:spacing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7B5DEA">
              <w:rPr>
                <w:rFonts w:ascii="Arial" w:hAnsi="Arial" w:cs="Arial"/>
              </w:rPr>
              <w:t>kpl</w:t>
            </w:r>
            <w:proofErr w:type="spellEnd"/>
          </w:p>
        </w:tc>
        <w:tc>
          <w:tcPr>
            <w:tcW w:w="0" w:type="auto"/>
          </w:tcPr>
          <w:p w14:paraId="4C822965" w14:textId="369B5B65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  <w:vAlign w:val="center"/>
          </w:tcPr>
          <w:p w14:paraId="387AD2D8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5AF7896D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655FF615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vAlign w:val="center"/>
          </w:tcPr>
          <w:p w14:paraId="2D707B84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5DC1CBE3" w14:textId="77777777" w:rsidTr="00EA7268">
        <w:trPr>
          <w:jc w:val="center"/>
        </w:trPr>
        <w:tc>
          <w:tcPr>
            <w:tcW w:w="0" w:type="auto"/>
            <w:vAlign w:val="center"/>
          </w:tcPr>
          <w:p w14:paraId="48E36640" w14:textId="6855E1A5" w:rsidR="00A47A37" w:rsidRPr="007B5DEA" w:rsidRDefault="00A47A37" w:rsidP="00A47A37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  <w:vAlign w:val="center"/>
          </w:tcPr>
          <w:p w14:paraId="56D67041" w14:textId="77777777" w:rsidR="00A47A37" w:rsidRPr="007B5DEA" w:rsidRDefault="00A47A37" w:rsidP="00A47A37">
            <w:pPr>
              <w:spacing w:line="276" w:lineRule="auto"/>
              <w:rPr>
                <w:rFonts w:ascii="Arial" w:hAnsi="Arial" w:cs="Arial"/>
              </w:rPr>
            </w:pPr>
            <w:r w:rsidRPr="007B5DEA">
              <w:rPr>
                <w:rFonts w:ascii="Arial" w:hAnsi="Arial" w:cs="Arial"/>
              </w:rPr>
              <w:t>Kurtka i spodnie przeciwdeszczowe (na potrzeby OHZ w kolorze specjalnym)</w:t>
            </w:r>
          </w:p>
        </w:tc>
        <w:tc>
          <w:tcPr>
            <w:tcW w:w="0" w:type="auto"/>
            <w:vAlign w:val="center"/>
          </w:tcPr>
          <w:p w14:paraId="7B9D40A1" w14:textId="77777777" w:rsidR="00A47A37" w:rsidRPr="007B5DEA" w:rsidRDefault="00A47A37" w:rsidP="00A47A37">
            <w:pPr>
              <w:spacing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7B5DEA">
              <w:rPr>
                <w:rFonts w:ascii="Arial" w:hAnsi="Arial" w:cs="Arial"/>
              </w:rPr>
              <w:t>kpl</w:t>
            </w:r>
            <w:proofErr w:type="spellEnd"/>
          </w:p>
        </w:tc>
        <w:tc>
          <w:tcPr>
            <w:tcW w:w="0" w:type="auto"/>
          </w:tcPr>
          <w:p w14:paraId="5AC56A94" w14:textId="703E3B5E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  <w:lang w:eastAsia="pl-PL"/>
              </w:rPr>
              <w:t>0</w:t>
            </w:r>
          </w:p>
        </w:tc>
        <w:tc>
          <w:tcPr>
            <w:tcW w:w="0" w:type="auto"/>
            <w:vAlign w:val="center"/>
          </w:tcPr>
          <w:p w14:paraId="6296A6FA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48909E49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6F152BB6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vAlign w:val="center"/>
          </w:tcPr>
          <w:p w14:paraId="1A3AD31D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127F7322" w14:textId="77777777" w:rsidTr="00EA7268">
        <w:trPr>
          <w:jc w:val="center"/>
        </w:trPr>
        <w:tc>
          <w:tcPr>
            <w:tcW w:w="0" w:type="auto"/>
            <w:vAlign w:val="center"/>
          </w:tcPr>
          <w:p w14:paraId="6EB7A0D3" w14:textId="3EE5A68B" w:rsidR="00A47A37" w:rsidRPr="007B5DEA" w:rsidRDefault="00A47A37" w:rsidP="00A47A37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0" w:type="auto"/>
            <w:vAlign w:val="center"/>
          </w:tcPr>
          <w:p w14:paraId="15A1A4EF" w14:textId="786AF210" w:rsidR="00A47A37" w:rsidRPr="007B5DEA" w:rsidRDefault="00A47A37" w:rsidP="00A47A37">
            <w:pPr>
              <w:spacing w:line="276" w:lineRule="auto"/>
              <w:rPr>
                <w:rFonts w:ascii="Arial" w:hAnsi="Arial" w:cs="Arial"/>
              </w:rPr>
            </w:pPr>
            <w:r w:rsidRPr="007B5DEA">
              <w:rPr>
                <w:rFonts w:ascii="Arial" w:hAnsi="Arial" w:cs="Arial"/>
              </w:rPr>
              <w:t>Koszula robocza, długi rękaw</w:t>
            </w:r>
          </w:p>
        </w:tc>
        <w:tc>
          <w:tcPr>
            <w:tcW w:w="0" w:type="auto"/>
            <w:vAlign w:val="center"/>
          </w:tcPr>
          <w:p w14:paraId="7541160D" w14:textId="77777777" w:rsidR="00A47A37" w:rsidRPr="007B5DEA" w:rsidRDefault="00A47A37" w:rsidP="00A47A37">
            <w:pPr>
              <w:spacing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7B5DEA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0" w:type="auto"/>
          </w:tcPr>
          <w:p w14:paraId="5CF7D786" w14:textId="2170F009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37</w:t>
            </w:r>
          </w:p>
        </w:tc>
        <w:tc>
          <w:tcPr>
            <w:tcW w:w="0" w:type="auto"/>
            <w:vAlign w:val="center"/>
          </w:tcPr>
          <w:p w14:paraId="2B14119D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3BF47706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2C86E37E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vAlign w:val="center"/>
          </w:tcPr>
          <w:p w14:paraId="4DD22919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23A3EC74" w14:textId="77777777" w:rsidTr="00EA7268">
        <w:trPr>
          <w:jc w:val="center"/>
        </w:trPr>
        <w:tc>
          <w:tcPr>
            <w:tcW w:w="0" w:type="auto"/>
            <w:vAlign w:val="center"/>
          </w:tcPr>
          <w:p w14:paraId="3E70AB08" w14:textId="77777777" w:rsidR="00A47A37" w:rsidRPr="007B5DEA" w:rsidRDefault="00A47A37" w:rsidP="00A47A3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B5DEA">
              <w:rPr>
                <w:rFonts w:ascii="Arial" w:hAnsi="Arial" w:cs="Arial"/>
              </w:rPr>
              <w:t>4 a</w:t>
            </w:r>
          </w:p>
        </w:tc>
        <w:tc>
          <w:tcPr>
            <w:tcW w:w="0" w:type="auto"/>
            <w:vAlign w:val="center"/>
          </w:tcPr>
          <w:p w14:paraId="035E16EB" w14:textId="77777777" w:rsidR="00A47A37" w:rsidRPr="007B5DEA" w:rsidRDefault="00A47A37" w:rsidP="00A47A37">
            <w:pPr>
              <w:spacing w:line="276" w:lineRule="auto"/>
              <w:rPr>
                <w:rFonts w:ascii="Arial" w:hAnsi="Arial" w:cs="Arial"/>
              </w:rPr>
            </w:pPr>
            <w:r w:rsidRPr="007B5DEA">
              <w:rPr>
                <w:rFonts w:ascii="Arial" w:hAnsi="Arial" w:cs="Arial"/>
              </w:rPr>
              <w:t>Koszula robocza, długi rękaw flanela (robotnik)</w:t>
            </w:r>
          </w:p>
        </w:tc>
        <w:tc>
          <w:tcPr>
            <w:tcW w:w="0" w:type="auto"/>
            <w:vAlign w:val="center"/>
          </w:tcPr>
          <w:p w14:paraId="4BA1F403" w14:textId="77777777" w:rsidR="00A47A37" w:rsidRPr="007B5DEA" w:rsidRDefault="00A47A37" w:rsidP="00A47A37">
            <w:pPr>
              <w:spacing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7B5DEA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0" w:type="auto"/>
          </w:tcPr>
          <w:p w14:paraId="1F1AEB3D" w14:textId="393CDDBC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vAlign w:val="center"/>
          </w:tcPr>
          <w:p w14:paraId="66BF35F6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5085FE0D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3F7010D7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vAlign w:val="center"/>
          </w:tcPr>
          <w:p w14:paraId="4942D2F5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6B1D23DD" w14:textId="77777777" w:rsidTr="00EA7268">
        <w:trPr>
          <w:jc w:val="center"/>
        </w:trPr>
        <w:tc>
          <w:tcPr>
            <w:tcW w:w="0" w:type="auto"/>
            <w:vAlign w:val="center"/>
          </w:tcPr>
          <w:p w14:paraId="62B2E3BF" w14:textId="3B74FE88" w:rsidR="00A47A37" w:rsidRPr="007B5DEA" w:rsidRDefault="00A47A37" w:rsidP="00A47A37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vAlign w:val="center"/>
          </w:tcPr>
          <w:p w14:paraId="03D80CC7" w14:textId="77777777" w:rsidR="00A47A37" w:rsidRPr="007B5DEA" w:rsidRDefault="00A47A37" w:rsidP="00A47A37">
            <w:pPr>
              <w:spacing w:line="276" w:lineRule="auto"/>
              <w:rPr>
                <w:rFonts w:ascii="Arial" w:hAnsi="Arial" w:cs="Arial"/>
              </w:rPr>
            </w:pPr>
            <w:r w:rsidRPr="007B5DEA">
              <w:rPr>
                <w:rFonts w:ascii="Arial" w:hAnsi="Arial" w:cs="Arial"/>
              </w:rPr>
              <w:t>Koszula krótki rękaw/</w:t>
            </w:r>
            <w:proofErr w:type="spellStart"/>
            <w:r w:rsidRPr="007B5DEA">
              <w:rPr>
                <w:rFonts w:ascii="Arial" w:hAnsi="Arial" w:cs="Arial"/>
              </w:rPr>
              <w:t>t-shirt</w:t>
            </w:r>
            <w:proofErr w:type="spellEnd"/>
          </w:p>
        </w:tc>
        <w:tc>
          <w:tcPr>
            <w:tcW w:w="0" w:type="auto"/>
            <w:vAlign w:val="center"/>
          </w:tcPr>
          <w:p w14:paraId="126EE179" w14:textId="77777777" w:rsidR="00A47A37" w:rsidRPr="007B5DEA" w:rsidRDefault="00A47A37" w:rsidP="00A47A37">
            <w:pPr>
              <w:spacing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7B5DEA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0" w:type="auto"/>
          </w:tcPr>
          <w:p w14:paraId="42CC94C1" w14:textId="516CC352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34</w:t>
            </w:r>
          </w:p>
        </w:tc>
        <w:tc>
          <w:tcPr>
            <w:tcW w:w="0" w:type="auto"/>
            <w:vAlign w:val="center"/>
          </w:tcPr>
          <w:p w14:paraId="3D7399FD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16E74BA4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424D860E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vAlign w:val="center"/>
          </w:tcPr>
          <w:p w14:paraId="331C98C2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3543C744" w14:textId="77777777" w:rsidTr="00EA7268">
        <w:trPr>
          <w:jc w:val="center"/>
        </w:trPr>
        <w:tc>
          <w:tcPr>
            <w:tcW w:w="0" w:type="auto"/>
            <w:vAlign w:val="center"/>
          </w:tcPr>
          <w:p w14:paraId="57F5C9DF" w14:textId="72ED9AD8" w:rsidR="00A47A37" w:rsidRPr="007B5DEA" w:rsidRDefault="00A47A37" w:rsidP="00A47A37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0" w:type="auto"/>
            <w:vAlign w:val="center"/>
          </w:tcPr>
          <w:p w14:paraId="0B4E6222" w14:textId="77777777" w:rsidR="00A47A37" w:rsidRPr="007B5DEA" w:rsidRDefault="00A47A37" w:rsidP="00A47A37">
            <w:pPr>
              <w:spacing w:line="276" w:lineRule="auto"/>
              <w:rPr>
                <w:rFonts w:ascii="Arial" w:hAnsi="Arial" w:cs="Arial"/>
              </w:rPr>
            </w:pPr>
            <w:r w:rsidRPr="007B5DEA">
              <w:rPr>
                <w:rFonts w:ascii="Arial" w:hAnsi="Arial" w:cs="Arial"/>
              </w:rPr>
              <w:t xml:space="preserve">Bielizna Koszula </w:t>
            </w:r>
            <w:proofErr w:type="spellStart"/>
            <w:r w:rsidRPr="007B5DEA">
              <w:rPr>
                <w:rFonts w:ascii="Arial" w:hAnsi="Arial" w:cs="Arial"/>
              </w:rPr>
              <w:t>termoaktywna</w:t>
            </w:r>
            <w:proofErr w:type="spellEnd"/>
            <w:r w:rsidRPr="007B5DEA">
              <w:rPr>
                <w:rFonts w:ascii="Arial" w:hAnsi="Arial" w:cs="Arial"/>
              </w:rPr>
              <w:t>, krótki rękaw</w:t>
            </w:r>
          </w:p>
        </w:tc>
        <w:tc>
          <w:tcPr>
            <w:tcW w:w="0" w:type="auto"/>
            <w:vAlign w:val="center"/>
          </w:tcPr>
          <w:p w14:paraId="591757F7" w14:textId="77777777" w:rsidR="00A47A37" w:rsidRPr="007B5DEA" w:rsidRDefault="00A47A37" w:rsidP="00A47A37">
            <w:pPr>
              <w:spacing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7B5DEA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0" w:type="auto"/>
          </w:tcPr>
          <w:p w14:paraId="6F967F9C" w14:textId="66C6394B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40</w:t>
            </w:r>
          </w:p>
        </w:tc>
        <w:tc>
          <w:tcPr>
            <w:tcW w:w="0" w:type="auto"/>
            <w:vAlign w:val="center"/>
          </w:tcPr>
          <w:p w14:paraId="7BAA7E8D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56C5E33A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00AB1997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vAlign w:val="center"/>
          </w:tcPr>
          <w:p w14:paraId="3F017073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743E8C59" w14:textId="77777777" w:rsidTr="00EA7268">
        <w:trPr>
          <w:jc w:val="center"/>
        </w:trPr>
        <w:tc>
          <w:tcPr>
            <w:tcW w:w="0" w:type="auto"/>
            <w:vAlign w:val="center"/>
          </w:tcPr>
          <w:p w14:paraId="044058B1" w14:textId="41D8DF32" w:rsidR="00A47A37" w:rsidRPr="007B5DEA" w:rsidRDefault="00A47A37" w:rsidP="00A47A37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0" w:type="auto"/>
            <w:vAlign w:val="center"/>
          </w:tcPr>
          <w:p w14:paraId="339741BD" w14:textId="77777777" w:rsidR="00A47A37" w:rsidRPr="007B5DEA" w:rsidRDefault="00A47A37" w:rsidP="00A47A37">
            <w:pPr>
              <w:spacing w:line="276" w:lineRule="auto"/>
              <w:rPr>
                <w:rFonts w:ascii="Arial" w:hAnsi="Arial" w:cs="Arial"/>
              </w:rPr>
            </w:pPr>
            <w:r w:rsidRPr="007B5DEA">
              <w:rPr>
                <w:rFonts w:ascii="Arial" w:hAnsi="Arial" w:cs="Arial"/>
              </w:rPr>
              <w:t xml:space="preserve">Bielizna Koszula </w:t>
            </w:r>
            <w:proofErr w:type="spellStart"/>
            <w:r w:rsidRPr="007B5DEA">
              <w:rPr>
                <w:rFonts w:ascii="Arial" w:hAnsi="Arial" w:cs="Arial"/>
              </w:rPr>
              <w:t>termoaktywna</w:t>
            </w:r>
            <w:proofErr w:type="spellEnd"/>
            <w:r w:rsidRPr="007B5DEA">
              <w:rPr>
                <w:rFonts w:ascii="Arial" w:hAnsi="Arial" w:cs="Arial"/>
              </w:rPr>
              <w:t>, długi rękaw</w:t>
            </w:r>
          </w:p>
        </w:tc>
        <w:tc>
          <w:tcPr>
            <w:tcW w:w="0" w:type="auto"/>
            <w:vAlign w:val="center"/>
          </w:tcPr>
          <w:p w14:paraId="4CC1B56B" w14:textId="77777777" w:rsidR="00A47A37" w:rsidRPr="007B5DEA" w:rsidRDefault="00A47A37" w:rsidP="00A47A37">
            <w:pPr>
              <w:spacing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7B5DEA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0" w:type="auto"/>
          </w:tcPr>
          <w:p w14:paraId="3E59A7D5" w14:textId="1C7E39C8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40</w:t>
            </w:r>
          </w:p>
        </w:tc>
        <w:tc>
          <w:tcPr>
            <w:tcW w:w="0" w:type="auto"/>
            <w:vAlign w:val="center"/>
          </w:tcPr>
          <w:p w14:paraId="108867AE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5BFE34C2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423AD94F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vAlign w:val="center"/>
          </w:tcPr>
          <w:p w14:paraId="66AF7594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6F3AD77F" w14:textId="77777777" w:rsidTr="00EA7268">
        <w:trPr>
          <w:jc w:val="center"/>
        </w:trPr>
        <w:tc>
          <w:tcPr>
            <w:tcW w:w="0" w:type="auto"/>
            <w:vAlign w:val="center"/>
          </w:tcPr>
          <w:p w14:paraId="1E9B2D84" w14:textId="29848EDA" w:rsidR="00A47A37" w:rsidRPr="007B5DEA" w:rsidRDefault="00A47A37" w:rsidP="00A47A37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0" w:type="auto"/>
            <w:vAlign w:val="center"/>
          </w:tcPr>
          <w:p w14:paraId="422DEC1B" w14:textId="77777777" w:rsidR="00A47A37" w:rsidRPr="007B5DEA" w:rsidRDefault="00A47A37" w:rsidP="00A47A37">
            <w:pPr>
              <w:spacing w:line="276" w:lineRule="auto"/>
              <w:rPr>
                <w:rFonts w:ascii="Arial" w:hAnsi="Arial" w:cs="Arial"/>
              </w:rPr>
            </w:pPr>
            <w:r w:rsidRPr="007B5DEA">
              <w:rPr>
                <w:rFonts w:ascii="Arial" w:hAnsi="Arial" w:cs="Arial"/>
              </w:rPr>
              <w:t xml:space="preserve">Bielizna Kalesony  męskie </w:t>
            </w:r>
            <w:proofErr w:type="spellStart"/>
            <w:r w:rsidRPr="007B5DEA">
              <w:rPr>
                <w:rFonts w:ascii="Arial" w:hAnsi="Arial" w:cs="Arial"/>
              </w:rPr>
              <w:t>termoaktywne</w:t>
            </w:r>
            <w:proofErr w:type="spellEnd"/>
            <w:r w:rsidRPr="007B5DEA">
              <w:rPr>
                <w:rFonts w:ascii="Arial" w:hAnsi="Arial" w:cs="Arial"/>
              </w:rPr>
              <w:t xml:space="preserve">/leginsy damskie </w:t>
            </w:r>
            <w:proofErr w:type="spellStart"/>
            <w:r w:rsidRPr="007B5DEA">
              <w:rPr>
                <w:rFonts w:ascii="Arial" w:hAnsi="Arial" w:cs="Arial"/>
              </w:rPr>
              <w:t>termoaktywne</w:t>
            </w:r>
            <w:proofErr w:type="spellEnd"/>
          </w:p>
        </w:tc>
        <w:tc>
          <w:tcPr>
            <w:tcW w:w="0" w:type="auto"/>
            <w:vAlign w:val="center"/>
          </w:tcPr>
          <w:p w14:paraId="76C7A8C3" w14:textId="77777777" w:rsidR="00A47A37" w:rsidRPr="007B5DEA" w:rsidRDefault="00A47A37" w:rsidP="00A47A37">
            <w:pPr>
              <w:spacing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7B5DEA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0" w:type="auto"/>
          </w:tcPr>
          <w:p w14:paraId="64A242B0" w14:textId="64D72C32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40</w:t>
            </w:r>
          </w:p>
        </w:tc>
        <w:tc>
          <w:tcPr>
            <w:tcW w:w="0" w:type="auto"/>
            <w:vAlign w:val="center"/>
          </w:tcPr>
          <w:p w14:paraId="3FE551E6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5B83B6F9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670F672A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vAlign w:val="center"/>
          </w:tcPr>
          <w:p w14:paraId="54F5A7FF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1A97E092" w14:textId="77777777" w:rsidTr="00EA7268">
        <w:trPr>
          <w:jc w:val="center"/>
        </w:trPr>
        <w:tc>
          <w:tcPr>
            <w:tcW w:w="0" w:type="auto"/>
            <w:vAlign w:val="center"/>
          </w:tcPr>
          <w:p w14:paraId="3F6A18A0" w14:textId="23AC608A" w:rsidR="00A47A37" w:rsidRPr="007B5DEA" w:rsidRDefault="00A47A37" w:rsidP="00A47A37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0" w:type="auto"/>
            <w:vAlign w:val="center"/>
          </w:tcPr>
          <w:p w14:paraId="643F84C5" w14:textId="77777777" w:rsidR="00A47A37" w:rsidRPr="007B5DEA" w:rsidRDefault="00A47A37" w:rsidP="00A47A37">
            <w:pPr>
              <w:spacing w:line="276" w:lineRule="auto"/>
              <w:rPr>
                <w:rFonts w:ascii="Arial" w:hAnsi="Arial" w:cs="Arial"/>
              </w:rPr>
            </w:pPr>
            <w:r w:rsidRPr="007B5DEA">
              <w:rPr>
                <w:rFonts w:ascii="Arial" w:hAnsi="Arial" w:cs="Arial"/>
              </w:rPr>
              <w:t>Buty terenowe, wodochronne, z membraną oddychającą</w:t>
            </w:r>
          </w:p>
        </w:tc>
        <w:tc>
          <w:tcPr>
            <w:tcW w:w="0" w:type="auto"/>
            <w:vAlign w:val="center"/>
          </w:tcPr>
          <w:p w14:paraId="73D560D1" w14:textId="77777777" w:rsidR="00A47A37" w:rsidRPr="007B5DEA" w:rsidRDefault="00A47A37" w:rsidP="00A47A3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B5DEA">
              <w:rPr>
                <w:rFonts w:ascii="Arial" w:hAnsi="Arial" w:cs="Arial"/>
              </w:rPr>
              <w:t>par</w:t>
            </w:r>
          </w:p>
        </w:tc>
        <w:tc>
          <w:tcPr>
            <w:tcW w:w="0" w:type="auto"/>
          </w:tcPr>
          <w:p w14:paraId="5BF0174D" w14:textId="54922927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26</w:t>
            </w:r>
          </w:p>
        </w:tc>
        <w:tc>
          <w:tcPr>
            <w:tcW w:w="0" w:type="auto"/>
            <w:vAlign w:val="center"/>
          </w:tcPr>
          <w:p w14:paraId="24BADC09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2F9810CC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77C93F8B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vAlign w:val="center"/>
          </w:tcPr>
          <w:p w14:paraId="7E97A4BD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75DA1472" w14:textId="77777777" w:rsidTr="00EA7268">
        <w:trPr>
          <w:jc w:val="center"/>
        </w:trPr>
        <w:tc>
          <w:tcPr>
            <w:tcW w:w="0" w:type="auto"/>
            <w:vAlign w:val="center"/>
          </w:tcPr>
          <w:p w14:paraId="4F8F08E5" w14:textId="5290D06F" w:rsidR="00A47A37" w:rsidRPr="007B5DEA" w:rsidRDefault="00A47A37" w:rsidP="00A47A37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0" w:type="auto"/>
            <w:vAlign w:val="center"/>
          </w:tcPr>
          <w:p w14:paraId="3D551A73" w14:textId="77777777" w:rsidR="00A47A37" w:rsidRPr="007B5DEA" w:rsidRDefault="00A47A37" w:rsidP="00A47A37">
            <w:pPr>
              <w:spacing w:line="276" w:lineRule="auto"/>
              <w:rPr>
                <w:rFonts w:ascii="Arial" w:hAnsi="Arial" w:cs="Arial"/>
              </w:rPr>
            </w:pPr>
            <w:r w:rsidRPr="007B5DEA">
              <w:rPr>
                <w:rFonts w:ascii="Arial" w:hAnsi="Arial" w:cs="Arial"/>
              </w:rPr>
              <w:t>Buty (gumowe) wodoodporne</w:t>
            </w:r>
          </w:p>
        </w:tc>
        <w:tc>
          <w:tcPr>
            <w:tcW w:w="0" w:type="auto"/>
            <w:vAlign w:val="center"/>
          </w:tcPr>
          <w:p w14:paraId="04E47EC7" w14:textId="77777777" w:rsidR="00A47A37" w:rsidRPr="007B5DEA" w:rsidRDefault="00A47A37" w:rsidP="00A47A3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B5DEA">
              <w:rPr>
                <w:rFonts w:ascii="Arial" w:hAnsi="Arial" w:cs="Arial"/>
              </w:rPr>
              <w:t>par</w:t>
            </w:r>
          </w:p>
        </w:tc>
        <w:tc>
          <w:tcPr>
            <w:tcW w:w="0" w:type="auto"/>
          </w:tcPr>
          <w:p w14:paraId="4CE05955" w14:textId="1F0B653A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11</w:t>
            </w:r>
          </w:p>
        </w:tc>
        <w:tc>
          <w:tcPr>
            <w:tcW w:w="0" w:type="auto"/>
            <w:vAlign w:val="center"/>
          </w:tcPr>
          <w:p w14:paraId="55CFDED4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22A459C3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16145327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vAlign w:val="center"/>
          </w:tcPr>
          <w:p w14:paraId="24C6B352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103B81C9" w14:textId="77777777" w:rsidTr="00EA7268">
        <w:trPr>
          <w:jc w:val="center"/>
        </w:trPr>
        <w:tc>
          <w:tcPr>
            <w:tcW w:w="0" w:type="auto"/>
            <w:vAlign w:val="center"/>
          </w:tcPr>
          <w:p w14:paraId="4A4F5A71" w14:textId="4443441C" w:rsidR="00A47A37" w:rsidRPr="007B5DEA" w:rsidRDefault="00A47A37" w:rsidP="00A47A37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0" w:type="auto"/>
            <w:vAlign w:val="center"/>
          </w:tcPr>
          <w:p w14:paraId="614D72CC" w14:textId="77777777" w:rsidR="00A47A37" w:rsidRPr="007B5DEA" w:rsidRDefault="00A47A37" w:rsidP="00A47A37">
            <w:pPr>
              <w:spacing w:line="276" w:lineRule="auto"/>
              <w:rPr>
                <w:rFonts w:ascii="Arial" w:hAnsi="Arial" w:cs="Arial"/>
              </w:rPr>
            </w:pPr>
            <w:r w:rsidRPr="007B5DEA">
              <w:rPr>
                <w:rFonts w:ascii="Arial" w:hAnsi="Arial" w:cs="Arial"/>
              </w:rPr>
              <w:t>Buty (gumowe) wodoodporne i ciepłochronne</w:t>
            </w:r>
          </w:p>
        </w:tc>
        <w:tc>
          <w:tcPr>
            <w:tcW w:w="0" w:type="auto"/>
            <w:vAlign w:val="center"/>
          </w:tcPr>
          <w:p w14:paraId="7339DC77" w14:textId="77777777" w:rsidR="00A47A37" w:rsidRPr="007B5DEA" w:rsidRDefault="00A47A37" w:rsidP="00A47A3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B5DEA">
              <w:rPr>
                <w:rFonts w:ascii="Arial" w:hAnsi="Arial" w:cs="Arial"/>
              </w:rPr>
              <w:t>par</w:t>
            </w:r>
          </w:p>
        </w:tc>
        <w:tc>
          <w:tcPr>
            <w:tcW w:w="0" w:type="auto"/>
          </w:tcPr>
          <w:p w14:paraId="0DCBB1B4" w14:textId="44959E45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10</w:t>
            </w:r>
          </w:p>
        </w:tc>
        <w:tc>
          <w:tcPr>
            <w:tcW w:w="0" w:type="auto"/>
            <w:vAlign w:val="center"/>
          </w:tcPr>
          <w:p w14:paraId="5A6CEC3A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1FAF62DC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26705A14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vAlign w:val="center"/>
          </w:tcPr>
          <w:p w14:paraId="3F3C8808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6251B8A9" w14:textId="77777777" w:rsidTr="00EA7268">
        <w:trPr>
          <w:jc w:val="center"/>
        </w:trPr>
        <w:tc>
          <w:tcPr>
            <w:tcW w:w="0" w:type="auto"/>
            <w:vAlign w:val="center"/>
          </w:tcPr>
          <w:p w14:paraId="55EEBE8E" w14:textId="7447B910" w:rsidR="00A47A37" w:rsidRPr="007B5DEA" w:rsidRDefault="00A47A37" w:rsidP="00A47A37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0" w:type="auto"/>
            <w:vAlign w:val="center"/>
          </w:tcPr>
          <w:p w14:paraId="431132D0" w14:textId="77777777" w:rsidR="00A47A37" w:rsidRPr="007B5DEA" w:rsidRDefault="00A47A37" w:rsidP="00A47A37">
            <w:pPr>
              <w:spacing w:line="276" w:lineRule="auto"/>
              <w:rPr>
                <w:rFonts w:ascii="Arial" w:hAnsi="Arial" w:cs="Arial"/>
              </w:rPr>
            </w:pPr>
            <w:r w:rsidRPr="007B5DEA">
              <w:rPr>
                <w:rFonts w:ascii="Arial" w:hAnsi="Arial" w:cs="Arial"/>
              </w:rPr>
              <w:t>Ochraniacze na buty (</w:t>
            </w:r>
            <w:proofErr w:type="spellStart"/>
            <w:r w:rsidRPr="007B5DEA">
              <w:rPr>
                <w:rFonts w:ascii="Arial" w:hAnsi="Arial" w:cs="Arial"/>
              </w:rPr>
              <w:t>stuptuty</w:t>
            </w:r>
            <w:proofErr w:type="spellEnd"/>
            <w:r w:rsidRPr="007B5DEA">
              <w:rPr>
                <w:rFonts w:ascii="Arial" w:hAnsi="Arial" w:cs="Arial"/>
              </w:rPr>
              <w:t>)</w:t>
            </w:r>
          </w:p>
        </w:tc>
        <w:tc>
          <w:tcPr>
            <w:tcW w:w="0" w:type="auto"/>
            <w:vAlign w:val="center"/>
          </w:tcPr>
          <w:p w14:paraId="05D73E9E" w14:textId="77777777" w:rsidR="00A47A37" w:rsidRPr="007B5DEA" w:rsidRDefault="00A47A37" w:rsidP="00A47A3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B5DEA">
              <w:rPr>
                <w:rFonts w:ascii="Arial" w:hAnsi="Arial" w:cs="Arial"/>
              </w:rPr>
              <w:t>par</w:t>
            </w:r>
          </w:p>
        </w:tc>
        <w:tc>
          <w:tcPr>
            <w:tcW w:w="0" w:type="auto"/>
          </w:tcPr>
          <w:p w14:paraId="2D89D9D7" w14:textId="7A98EB25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</w:t>
            </w:r>
          </w:p>
        </w:tc>
        <w:tc>
          <w:tcPr>
            <w:tcW w:w="0" w:type="auto"/>
            <w:vAlign w:val="center"/>
          </w:tcPr>
          <w:p w14:paraId="1C76C78D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13D239C7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02FF3AB3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vAlign w:val="center"/>
          </w:tcPr>
          <w:p w14:paraId="147B895F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6BAE7DDE" w14:textId="77777777" w:rsidTr="00EA7268">
        <w:trPr>
          <w:jc w:val="center"/>
        </w:trPr>
        <w:tc>
          <w:tcPr>
            <w:tcW w:w="0" w:type="auto"/>
            <w:vAlign w:val="center"/>
          </w:tcPr>
          <w:p w14:paraId="7426103F" w14:textId="7ED723D2" w:rsidR="00A47A37" w:rsidRPr="007B5DEA" w:rsidRDefault="00A47A37" w:rsidP="00A47A37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0" w:type="auto"/>
            <w:vAlign w:val="center"/>
          </w:tcPr>
          <w:p w14:paraId="734A2D74" w14:textId="47461CF5" w:rsidR="00A47A37" w:rsidRPr="007B5DEA" w:rsidRDefault="00A47A37" w:rsidP="00A47A37">
            <w:pPr>
              <w:spacing w:line="276" w:lineRule="auto"/>
              <w:rPr>
                <w:rFonts w:ascii="Arial" w:hAnsi="Arial" w:cs="Arial"/>
              </w:rPr>
            </w:pPr>
            <w:r w:rsidRPr="007B5DEA">
              <w:rPr>
                <w:rFonts w:ascii="Arial" w:hAnsi="Arial" w:cs="Arial"/>
              </w:rPr>
              <w:t xml:space="preserve">Skarpetki letnie, </w:t>
            </w:r>
            <w:proofErr w:type="spellStart"/>
            <w:r w:rsidRPr="007B5DEA">
              <w:rPr>
                <w:rFonts w:ascii="Arial" w:hAnsi="Arial" w:cs="Arial"/>
              </w:rPr>
              <w:t>termoaktywne</w:t>
            </w:r>
            <w:proofErr w:type="spellEnd"/>
          </w:p>
        </w:tc>
        <w:tc>
          <w:tcPr>
            <w:tcW w:w="0" w:type="auto"/>
            <w:vAlign w:val="center"/>
          </w:tcPr>
          <w:p w14:paraId="7FBEC2FB" w14:textId="77777777" w:rsidR="00A47A37" w:rsidRPr="007B5DEA" w:rsidRDefault="00A47A37" w:rsidP="00A47A3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B5DEA">
              <w:rPr>
                <w:rFonts w:ascii="Arial" w:hAnsi="Arial" w:cs="Arial"/>
              </w:rPr>
              <w:t>par</w:t>
            </w:r>
          </w:p>
        </w:tc>
        <w:tc>
          <w:tcPr>
            <w:tcW w:w="0" w:type="auto"/>
          </w:tcPr>
          <w:p w14:paraId="544B2386" w14:textId="1F9B7F8A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84</w:t>
            </w:r>
          </w:p>
        </w:tc>
        <w:tc>
          <w:tcPr>
            <w:tcW w:w="0" w:type="auto"/>
            <w:vAlign w:val="center"/>
          </w:tcPr>
          <w:p w14:paraId="619EADC2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1F7CE2C4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15143347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vAlign w:val="center"/>
          </w:tcPr>
          <w:p w14:paraId="42FFD581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29DDCC4F" w14:textId="77777777" w:rsidTr="00EA7268">
        <w:trPr>
          <w:jc w:val="center"/>
        </w:trPr>
        <w:tc>
          <w:tcPr>
            <w:tcW w:w="0" w:type="auto"/>
            <w:vAlign w:val="center"/>
          </w:tcPr>
          <w:p w14:paraId="201F9CD8" w14:textId="1D1DC36B" w:rsidR="00A47A37" w:rsidRPr="007B5DEA" w:rsidRDefault="00A47A37" w:rsidP="00A47A37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14</w:t>
            </w:r>
          </w:p>
        </w:tc>
        <w:tc>
          <w:tcPr>
            <w:tcW w:w="0" w:type="auto"/>
            <w:vAlign w:val="center"/>
          </w:tcPr>
          <w:p w14:paraId="77D0D339" w14:textId="77777777" w:rsidR="00A47A37" w:rsidRPr="007B5DEA" w:rsidRDefault="00A47A37" w:rsidP="00A47A37">
            <w:pPr>
              <w:spacing w:line="276" w:lineRule="auto"/>
              <w:rPr>
                <w:rFonts w:ascii="Arial" w:hAnsi="Arial" w:cs="Arial"/>
              </w:rPr>
            </w:pPr>
            <w:r w:rsidRPr="007B5DEA">
              <w:rPr>
                <w:rFonts w:ascii="Arial" w:hAnsi="Arial" w:cs="Arial"/>
              </w:rPr>
              <w:t xml:space="preserve">Skarpetki zimowe, </w:t>
            </w:r>
            <w:proofErr w:type="spellStart"/>
            <w:r w:rsidRPr="007B5DEA">
              <w:rPr>
                <w:rFonts w:ascii="Arial" w:hAnsi="Arial" w:cs="Arial"/>
              </w:rPr>
              <w:t>termoaktywne</w:t>
            </w:r>
            <w:proofErr w:type="spellEnd"/>
          </w:p>
        </w:tc>
        <w:tc>
          <w:tcPr>
            <w:tcW w:w="0" w:type="auto"/>
            <w:vAlign w:val="center"/>
          </w:tcPr>
          <w:p w14:paraId="214419DC" w14:textId="77777777" w:rsidR="00A47A37" w:rsidRPr="007B5DEA" w:rsidRDefault="00A47A37" w:rsidP="00A47A3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7B5DEA">
              <w:rPr>
                <w:rFonts w:ascii="Arial" w:hAnsi="Arial" w:cs="Arial"/>
              </w:rPr>
              <w:t>par</w:t>
            </w:r>
          </w:p>
        </w:tc>
        <w:tc>
          <w:tcPr>
            <w:tcW w:w="0" w:type="auto"/>
          </w:tcPr>
          <w:p w14:paraId="4CA0D2FB" w14:textId="4B027525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84</w:t>
            </w:r>
          </w:p>
        </w:tc>
        <w:tc>
          <w:tcPr>
            <w:tcW w:w="0" w:type="auto"/>
            <w:vAlign w:val="center"/>
          </w:tcPr>
          <w:p w14:paraId="50CABAA7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0C677FD9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79A05FE0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vAlign w:val="center"/>
          </w:tcPr>
          <w:p w14:paraId="188B0F7C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304F5F99" w14:textId="77777777" w:rsidTr="00EA7268">
        <w:trPr>
          <w:jc w:val="center"/>
        </w:trPr>
        <w:tc>
          <w:tcPr>
            <w:tcW w:w="0" w:type="auto"/>
            <w:vAlign w:val="center"/>
          </w:tcPr>
          <w:p w14:paraId="3CF3B862" w14:textId="0E2E87D2" w:rsidR="00A47A37" w:rsidRPr="007B5DEA" w:rsidRDefault="00A47A37" w:rsidP="00A47A37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0" w:type="auto"/>
            <w:vAlign w:val="center"/>
          </w:tcPr>
          <w:p w14:paraId="6CF55E97" w14:textId="77777777" w:rsidR="00A47A37" w:rsidRPr="007B5DEA" w:rsidRDefault="00A47A37" w:rsidP="00A47A37">
            <w:pPr>
              <w:spacing w:line="276" w:lineRule="auto"/>
              <w:rPr>
                <w:rFonts w:ascii="Arial" w:hAnsi="Arial" w:cs="Arial"/>
              </w:rPr>
            </w:pPr>
            <w:r w:rsidRPr="007B5DEA">
              <w:rPr>
                <w:rFonts w:ascii="Arial" w:hAnsi="Arial" w:cs="Arial"/>
              </w:rPr>
              <w:t>Czapka letnia</w:t>
            </w:r>
          </w:p>
        </w:tc>
        <w:tc>
          <w:tcPr>
            <w:tcW w:w="0" w:type="auto"/>
            <w:vAlign w:val="center"/>
          </w:tcPr>
          <w:p w14:paraId="1C3AC2A4" w14:textId="77777777" w:rsidR="00A47A37" w:rsidRPr="007B5DEA" w:rsidRDefault="00A47A37" w:rsidP="00A47A37">
            <w:pPr>
              <w:spacing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7B5DEA"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0" w:type="auto"/>
          </w:tcPr>
          <w:p w14:paraId="1549C3C1" w14:textId="2A5B5D9E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17</w:t>
            </w:r>
          </w:p>
        </w:tc>
        <w:tc>
          <w:tcPr>
            <w:tcW w:w="0" w:type="auto"/>
            <w:vAlign w:val="center"/>
          </w:tcPr>
          <w:p w14:paraId="49E7831A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519D5AEE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1CB6382D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vAlign w:val="center"/>
          </w:tcPr>
          <w:p w14:paraId="1595D66A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49A0C469" w14:textId="77777777" w:rsidTr="00EA7268">
        <w:trPr>
          <w:jc w:val="center"/>
        </w:trPr>
        <w:tc>
          <w:tcPr>
            <w:tcW w:w="0" w:type="auto"/>
            <w:vAlign w:val="center"/>
          </w:tcPr>
          <w:p w14:paraId="7013482C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15a</w:t>
            </w:r>
          </w:p>
        </w:tc>
        <w:tc>
          <w:tcPr>
            <w:tcW w:w="0" w:type="auto"/>
            <w:vAlign w:val="center"/>
          </w:tcPr>
          <w:p w14:paraId="2EC4A6CA" w14:textId="67D1B32D" w:rsidR="00A47A37" w:rsidRPr="007B5DEA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Czapka letnia (robotnik)</w:t>
            </w:r>
          </w:p>
        </w:tc>
        <w:tc>
          <w:tcPr>
            <w:tcW w:w="0" w:type="auto"/>
            <w:vAlign w:val="center"/>
          </w:tcPr>
          <w:p w14:paraId="493F4EF3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proofErr w:type="spellStart"/>
            <w:r w:rsidRPr="007B5DEA">
              <w:rPr>
                <w:rFonts w:ascii="Arial" w:hAnsi="Arial" w:cs="Arial"/>
                <w:lang w:eastAsia="pl-PL"/>
              </w:rPr>
              <w:t>szt</w:t>
            </w:r>
            <w:proofErr w:type="spellEnd"/>
          </w:p>
        </w:tc>
        <w:tc>
          <w:tcPr>
            <w:tcW w:w="0" w:type="auto"/>
          </w:tcPr>
          <w:p w14:paraId="1CC4A9A1" w14:textId="787A0BFB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vAlign w:val="center"/>
          </w:tcPr>
          <w:p w14:paraId="3FAC47CD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4F4B53CC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17DA8829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vAlign w:val="center"/>
          </w:tcPr>
          <w:p w14:paraId="35A65893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43321B7D" w14:textId="77777777" w:rsidTr="00EA7268">
        <w:trPr>
          <w:jc w:val="center"/>
        </w:trPr>
        <w:tc>
          <w:tcPr>
            <w:tcW w:w="0" w:type="auto"/>
            <w:vAlign w:val="center"/>
          </w:tcPr>
          <w:p w14:paraId="379BD526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16</w:t>
            </w:r>
          </w:p>
        </w:tc>
        <w:tc>
          <w:tcPr>
            <w:tcW w:w="0" w:type="auto"/>
            <w:vAlign w:val="center"/>
          </w:tcPr>
          <w:p w14:paraId="704CE6F2" w14:textId="77777777" w:rsidR="00A47A37" w:rsidRPr="007B5DEA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Czapka ocieplana</w:t>
            </w:r>
          </w:p>
        </w:tc>
        <w:tc>
          <w:tcPr>
            <w:tcW w:w="0" w:type="auto"/>
            <w:vAlign w:val="center"/>
          </w:tcPr>
          <w:p w14:paraId="5144D171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proofErr w:type="spellStart"/>
            <w:r w:rsidRPr="007B5DEA">
              <w:rPr>
                <w:rFonts w:ascii="Arial" w:hAnsi="Arial" w:cs="Arial"/>
                <w:lang w:eastAsia="pl-PL"/>
              </w:rPr>
              <w:t>szt</w:t>
            </w:r>
            <w:proofErr w:type="spellEnd"/>
          </w:p>
        </w:tc>
        <w:tc>
          <w:tcPr>
            <w:tcW w:w="0" w:type="auto"/>
          </w:tcPr>
          <w:p w14:paraId="5823BBE2" w14:textId="64E40920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33</w:t>
            </w:r>
          </w:p>
        </w:tc>
        <w:tc>
          <w:tcPr>
            <w:tcW w:w="0" w:type="auto"/>
            <w:vAlign w:val="center"/>
          </w:tcPr>
          <w:p w14:paraId="6DEBB327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0644C825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17BEF95A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vAlign w:val="center"/>
          </w:tcPr>
          <w:p w14:paraId="1470B73B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142B5885" w14:textId="77777777" w:rsidTr="00EA7268">
        <w:trPr>
          <w:jc w:val="center"/>
        </w:trPr>
        <w:tc>
          <w:tcPr>
            <w:tcW w:w="0" w:type="auto"/>
            <w:vAlign w:val="center"/>
          </w:tcPr>
          <w:p w14:paraId="74556811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17</w:t>
            </w:r>
          </w:p>
        </w:tc>
        <w:tc>
          <w:tcPr>
            <w:tcW w:w="0" w:type="auto"/>
            <w:vAlign w:val="center"/>
          </w:tcPr>
          <w:p w14:paraId="0B865654" w14:textId="77777777" w:rsidR="00A47A37" w:rsidRPr="007B5DEA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Czapka ocieplana (robotnik)</w:t>
            </w:r>
          </w:p>
        </w:tc>
        <w:tc>
          <w:tcPr>
            <w:tcW w:w="0" w:type="auto"/>
            <w:vAlign w:val="center"/>
          </w:tcPr>
          <w:p w14:paraId="3BAA9BA0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proofErr w:type="spellStart"/>
            <w:r w:rsidRPr="007B5DEA">
              <w:rPr>
                <w:rFonts w:ascii="Arial" w:hAnsi="Arial" w:cs="Arial"/>
                <w:lang w:eastAsia="pl-PL"/>
              </w:rPr>
              <w:t>szt</w:t>
            </w:r>
            <w:proofErr w:type="spellEnd"/>
          </w:p>
        </w:tc>
        <w:tc>
          <w:tcPr>
            <w:tcW w:w="0" w:type="auto"/>
          </w:tcPr>
          <w:p w14:paraId="1B210B11" w14:textId="5828A3BA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  <w:vAlign w:val="center"/>
          </w:tcPr>
          <w:p w14:paraId="5DB238A8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193468B0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0AA0F1BF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vAlign w:val="center"/>
          </w:tcPr>
          <w:p w14:paraId="5B66DCA4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3F325A1C" w14:textId="77777777" w:rsidTr="00EA7268">
        <w:trPr>
          <w:jc w:val="center"/>
        </w:trPr>
        <w:tc>
          <w:tcPr>
            <w:tcW w:w="0" w:type="auto"/>
            <w:vAlign w:val="center"/>
          </w:tcPr>
          <w:p w14:paraId="5DEFB118" w14:textId="405191C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18</w:t>
            </w:r>
          </w:p>
        </w:tc>
        <w:tc>
          <w:tcPr>
            <w:tcW w:w="0" w:type="auto"/>
            <w:vAlign w:val="center"/>
          </w:tcPr>
          <w:p w14:paraId="4F69CA32" w14:textId="77777777" w:rsidR="00A47A37" w:rsidRPr="007B5DEA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Hełm ochronny</w:t>
            </w:r>
          </w:p>
        </w:tc>
        <w:tc>
          <w:tcPr>
            <w:tcW w:w="0" w:type="auto"/>
            <w:vAlign w:val="center"/>
          </w:tcPr>
          <w:p w14:paraId="287ED042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proofErr w:type="spellStart"/>
            <w:r w:rsidRPr="007B5DEA">
              <w:rPr>
                <w:rFonts w:ascii="Arial" w:hAnsi="Arial" w:cs="Arial"/>
                <w:lang w:eastAsia="pl-PL"/>
              </w:rPr>
              <w:t>szt</w:t>
            </w:r>
            <w:proofErr w:type="spellEnd"/>
          </w:p>
        </w:tc>
        <w:tc>
          <w:tcPr>
            <w:tcW w:w="0" w:type="auto"/>
          </w:tcPr>
          <w:p w14:paraId="240843A1" w14:textId="5D965009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  <w:vAlign w:val="center"/>
          </w:tcPr>
          <w:p w14:paraId="6C172E2F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5053B1D7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35DA6D2F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vAlign w:val="center"/>
          </w:tcPr>
          <w:p w14:paraId="179B6304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33DD3CAF" w14:textId="77777777" w:rsidTr="00EA7268">
        <w:trPr>
          <w:jc w:val="center"/>
        </w:trPr>
        <w:tc>
          <w:tcPr>
            <w:tcW w:w="0" w:type="auto"/>
            <w:vAlign w:val="center"/>
          </w:tcPr>
          <w:p w14:paraId="09B7ACDB" w14:textId="3526EB0D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19</w:t>
            </w:r>
          </w:p>
        </w:tc>
        <w:tc>
          <w:tcPr>
            <w:tcW w:w="0" w:type="auto"/>
            <w:vAlign w:val="center"/>
          </w:tcPr>
          <w:p w14:paraId="666F0860" w14:textId="77777777" w:rsidR="00A47A37" w:rsidRPr="007B5DEA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Czepek pod hełm ochronny</w:t>
            </w:r>
          </w:p>
        </w:tc>
        <w:tc>
          <w:tcPr>
            <w:tcW w:w="0" w:type="auto"/>
            <w:vAlign w:val="center"/>
          </w:tcPr>
          <w:p w14:paraId="4CA13B44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proofErr w:type="spellStart"/>
            <w:r w:rsidRPr="007B5DEA">
              <w:rPr>
                <w:rFonts w:ascii="Arial" w:hAnsi="Arial" w:cs="Arial"/>
                <w:lang w:eastAsia="pl-PL"/>
              </w:rPr>
              <w:t>szt</w:t>
            </w:r>
            <w:proofErr w:type="spellEnd"/>
          </w:p>
        </w:tc>
        <w:tc>
          <w:tcPr>
            <w:tcW w:w="0" w:type="auto"/>
          </w:tcPr>
          <w:p w14:paraId="606B8B39" w14:textId="2EA6DD6E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  <w:vAlign w:val="center"/>
          </w:tcPr>
          <w:p w14:paraId="18C8FCA6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71913834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6B26232A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vAlign w:val="center"/>
          </w:tcPr>
          <w:p w14:paraId="31200143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6C692C04" w14:textId="77777777" w:rsidTr="00EA7268">
        <w:trPr>
          <w:jc w:val="center"/>
        </w:trPr>
        <w:tc>
          <w:tcPr>
            <w:tcW w:w="0" w:type="auto"/>
            <w:vAlign w:val="center"/>
          </w:tcPr>
          <w:p w14:paraId="496DDB24" w14:textId="6DB86668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20</w:t>
            </w:r>
          </w:p>
        </w:tc>
        <w:tc>
          <w:tcPr>
            <w:tcW w:w="0" w:type="auto"/>
            <w:vAlign w:val="center"/>
          </w:tcPr>
          <w:p w14:paraId="167CDE8E" w14:textId="77777777" w:rsidR="00A47A37" w:rsidRPr="007B5DEA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Okulary ochronne/gogle</w:t>
            </w:r>
          </w:p>
        </w:tc>
        <w:tc>
          <w:tcPr>
            <w:tcW w:w="0" w:type="auto"/>
            <w:vAlign w:val="center"/>
          </w:tcPr>
          <w:p w14:paraId="4F72A555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proofErr w:type="spellStart"/>
            <w:r w:rsidRPr="007B5DEA">
              <w:rPr>
                <w:rFonts w:ascii="Arial" w:hAnsi="Arial" w:cs="Arial"/>
                <w:lang w:eastAsia="pl-PL"/>
              </w:rPr>
              <w:t>szt</w:t>
            </w:r>
            <w:proofErr w:type="spellEnd"/>
          </w:p>
        </w:tc>
        <w:tc>
          <w:tcPr>
            <w:tcW w:w="0" w:type="auto"/>
          </w:tcPr>
          <w:p w14:paraId="7C3D8D1C" w14:textId="2D50167C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</w:t>
            </w:r>
          </w:p>
        </w:tc>
        <w:tc>
          <w:tcPr>
            <w:tcW w:w="0" w:type="auto"/>
            <w:vAlign w:val="center"/>
          </w:tcPr>
          <w:p w14:paraId="605B6634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2D6CBC9F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3F8CF089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vAlign w:val="center"/>
          </w:tcPr>
          <w:p w14:paraId="1CF48A45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2531B238" w14:textId="77777777" w:rsidTr="00EA7268">
        <w:trPr>
          <w:jc w:val="center"/>
        </w:trPr>
        <w:tc>
          <w:tcPr>
            <w:tcW w:w="0" w:type="auto"/>
            <w:vAlign w:val="center"/>
          </w:tcPr>
          <w:p w14:paraId="19CA8313" w14:textId="11032356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21</w:t>
            </w:r>
          </w:p>
        </w:tc>
        <w:tc>
          <w:tcPr>
            <w:tcW w:w="0" w:type="auto"/>
            <w:vAlign w:val="center"/>
          </w:tcPr>
          <w:p w14:paraId="09133FDB" w14:textId="77777777" w:rsidR="00A47A37" w:rsidRPr="007B5DEA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Okulary przeciwsłoneczne /polaryzacyjne/</w:t>
            </w:r>
          </w:p>
        </w:tc>
        <w:tc>
          <w:tcPr>
            <w:tcW w:w="0" w:type="auto"/>
            <w:vAlign w:val="center"/>
          </w:tcPr>
          <w:p w14:paraId="428560C4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proofErr w:type="spellStart"/>
            <w:r w:rsidRPr="007B5DEA">
              <w:rPr>
                <w:rFonts w:ascii="Arial" w:hAnsi="Arial" w:cs="Arial"/>
                <w:lang w:eastAsia="pl-PL"/>
              </w:rPr>
              <w:t>szt</w:t>
            </w:r>
            <w:proofErr w:type="spellEnd"/>
          </w:p>
        </w:tc>
        <w:tc>
          <w:tcPr>
            <w:tcW w:w="0" w:type="auto"/>
          </w:tcPr>
          <w:p w14:paraId="11DE1F7D" w14:textId="6153892D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  <w:vAlign w:val="center"/>
          </w:tcPr>
          <w:p w14:paraId="116AC18D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478FE81C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76C84240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vAlign w:val="center"/>
          </w:tcPr>
          <w:p w14:paraId="7BA28769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629D0ACF" w14:textId="77777777" w:rsidTr="00EA7268">
        <w:trPr>
          <w:jc w:val="center"/>
        </w:trPr>
        <w:tc>
          <w:tcPr>
            <w:tcW w:w="0" w:type="auto"/>
            <w:vAlign w:val="center"/>
          </w:tcPr>
          <w:p w14:paraId="7E8ED78C" w14:textId="090DFD22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22</w:t>
            </w:r>
          </w:p>
        </w:tc>
        <w:tc>
          <w:tcPr>
            <w:tcW w:w="0" w:type="auto"/>
            <w:vAlign w:val="center"/>
          </w:tcPr>
          <w:p w14:paraId="48F00175" w14:textId="77777777" w:rsidR="00A47A37" w:rsidRPr="007B5DEA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Kamizelka ostrzegawcza</w:t>
            </w:r>
          </w:p>
        </w:tc>
        <w:tc>
          <w:tcPr>
            <w:tcW w:w="0" w:type="auto"/>
            <w:vAlign w:val="center"/>
          </w:tcPr>
          <w:p w14:paraId="3A74B90D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proofErr w:type="spellStart"/>
            <w:r w:rsidRPr="007B5DEA">
              <w:rPr>
                <w:rFonts w:ascii="Arial" w:hAnsi="Arial" w:cs="Arial"/>
                <w:lang w:eastAsia="pl-PL"/>
              </w:rPr>
              <w:t>szt</w:t>
            </w:r>
            <w:proofErr w:type="spellEnd"/>
          </w:p>
        </w:tc>
        <w:tc>
          <w:tcPr>
            <w:tcW w:w="0" w:type="auto"/>
          </w:tcPr>
          <w:p w14:paraId="2AEBEF81" w14:textId="29AE52E4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42</w:t>
            </w:r>
          </w:p>
        </w:tc>
        <w:tc>
          <w:tcPr>
            <w:tcW w:w="0" w:type="auto"/>
            <w:vAlign w:val="center"/>
          </w:tcPr>
          <w:p w14:paraId="38500227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706F6749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7CDA428B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vAlign w:val="center"/>
          </w:tcPr>
          <w:p w14:paraId="5C37C568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7EFFAAF7" w14:textId="77777777" w:rsidTr="00EA7268">
        <w:trPr>
          <w:jc w:val="center"/>
        </w:trPr>
        <w:tc>
          <w:tcPr>
            <w:tcW w:w="0" w:type="auto"/>
            <w:vAlign w:val="center"/>
          </w:tcPr>
          <w:p w14:paraId="3DB493D9" w14:textId="459E70CD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23</w:t>
            </w:r>
          </w:p>
        </w:tc>
        <w:tc>
          <w:tcPr>
            <w:tcW w:w="0" w:type="auto"/>
            <w:vAlign w:val="center"/>
          </w:tcPr>
          <w:p w14:paraId="5398ADD8" w14:textId="77777777" w:rsidR="00A47A37" w:rsidRPr="007B5DEA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Rękawice robocze</w:t>
            </w:r>
          </w:p>
        </w:tc>
        <w:tc>
          <w:tcPr>
            <w:tcW w:w="0" w:type="auto"/>
            <w:vAlign w:val="center"/>
          </w:tcPr>
          <w:p w14:paraId="23521249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par</w:t>
            </w:r>
          </w:p>
        </w:tc>
        <w:tc>
          <w:tcPr>
            <w:tcW w:w="0" w:type="auto"/>
          </w:tcPr>
          <w:p w14:paraId="1E9433B1" w14:textId="1077A515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38</w:t>
            </w:r>
          </w:p>
        </w:tc>
        <w:tc>
          <w:tcPr>
            <w:tcW w:w="0" w:type="auto"/>
            <w:vAlign w:val="center"/>
          </w:tcPr>
          <w:p w14:paraId="368FD77B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474A5CC7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0AD628FF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vAlign w:val="center"/>
          </w:tcPr>
          <w:p w14:paraId="54EF64ED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56BDBBFA" w14:textId="77777777" w:rsidTr="00EA7268">
        <w:trPr>
          <w:jc w:val="center"/>
        </w:trPr>
        <w:tc>
          <w:tcPr>
            <w:tcW w:w="0" w:type="auto"/>
            <w:vAlign w:val="center"/>
          </w:tcPr>
          <w:p w14:paraId="314EC1E3" w14:textId="25BFB0F1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24</w:t>
            </w:r>
          </w:p>
        </w:tc>
        <w:tc>
          <w:tcPr>
            <w:tcW w:w="0" w:type="auto"/>
            <w:vAlign w:val="center"/>
          </w:tcPr>
          <w:p w14:paraId="3570FA8E" w14:textId="77777777" w:rsidR="00A47A37" w:rsidRPr="007B5DEA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Rękawice ochronne</w:t>
            </w:r>
          </w:p>
        </w:tc>
        <w:tc>
          <w:tcPr>
            <w:tcW w:w="0" w:type="auto"/>
            <w:vAlign w:val="center"/>
          </w:tcPr>
          <w:p w14:paraId="4A48F24D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par</w:t>
            </w:r>
          </w:p>
        </w:tc>
        <w:tc>
          <w:tcPr>
            <w:tcW w:w="0" w:type="auto"/>
          </w:tcPr>
          <w:p w14:paraId="6B845035" w14:textId="5781E58C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</w:t>
            </w:r>
          </w:p>
        </w:tc>
        <w:tc>
          <w:tcPr>
            <w:tcW w:w="0" w:type="auto"/>
            <w:vAlign w:val="center"/>
          </w:tcPr>
          <w:p w14:paraId="4E05F218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552571D6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188D06E5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vAlign w:val="center"/>
          </w:tcPr>
          <w:p w14:paraId="754E4519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31B0CB5B" w14:textId="77777777" w:rsidTr="00EA7268">
        <w:trPr>
          <w:jc w:val="center"/>
        </w:trPr>
        <w:tc>
          <w:tcPr>
            <w:tcW w:w="0" w:type="auto"/>
            <w:vAlign w:val="center"/>
          </w:tcPr>
          <w:p w14:paraId="47E1553D" w14:textId="3488AC79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25</w:t>
            </w:r>
          </w:p>
        </w:tc>
        <w:tc>
          <w:tcPr>
            <w:tcW w:w="0" w:type="auto"/>
            <w:vAlign w:val="center"/>
          </w:tcPr>
          <w:p w14:paraId="2A8FE2D2" w14:textId="77777777" w:rsidR="00A47A37" w:rsidRPr="007B5DEA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Maska przeciwpyłowa</w:t>
            </w:r>
          </w:p>
        </w:tc>
        <w:tc>
          <w:tcPr>
            <w:tcW w:w="0" w:type="auto"/>
            <w:vAlign w:val="center"/>
          </w:tcPr>
          <w:p w14:paraId="6CFD6E13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proofErr w:type="spellStart"/>
            <w:r w:rsidRPr="007B5DEA">
              <w:rPr>
                <w:rFonts w:ascii="Arial" w:hAnsi="Arial" w:cs="Arial"/>
                <w:lang w:eastAsia="pl-PL"/>
              </w:rPr>
              <w:t>szt</w:t>
            </w:r>
            <w:proofErr w:type="spellEnd"/>
          </w:p>
        </w:tc>
        <w:tc>
          <w:tcPr>
            <w:tcW w:w="0" w:type="auto"/>
          </w:tcPr>
          <w:p w14:paraId="5174BC4C" w14:textId="26407133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38</w:t>
            </w:r>
          </w:p>
        </w:tc>
        <w:tc>
          <w:tcPr>
            <w:tcW w:w="0" w:type="auto"/>
            <w:vAlign w:val="center"/>
          </w:tcPr>
          <w:p w14:paraId="066890F2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748D4584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6AB0BC3B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vAlign w:val="center"/>
          </w:tcPr>
          <w:p w14:paraId="19321733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6910BE74" w14:textId="77777777" w:rsidTr="00EA7268">
        <w:trPr>
          <w:jc w:val="center"/>
        </w:trPr>
        <w:tc>
          <w:tcPr>
            <w:tcW w:w="0" w:type="auto"/>
            <w:vAlign w:val="center"/>
          </w:tcPr>
          <w:p w14:paraId="66763501" w14:textId="15E3F752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26</w:t>
            </w:r>
          </w:p>
        </w:tc>
        <w:tc>
          <w:tcPr>
            <w:tcW w:w="0" w:type="auto"/>
            <w:vAlign w:val="center"/>
          </w:tcPr>
          <w:p w14:paraId="5FDC441F" w14:textId="77777777" w:rsidR="00A47A37" w:rsidRPr="007B5DEA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Ochronniki słuchu</w:t>
            </w:r>
          </w:p>
        </w:tc>
        <w:tc>
          <w:tcPr>
            <w:tcW w:w="0" w:type="auto"/>
            <w:vAlign w:val="center"/>
          </w:tcPr>
          <w:p w14:paraId="202E5485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proofErr w:type="spellStart"/>
            <w:r w:rsidRPr="007B5DEA">
              <w:rPr>
                <w:rFonts w:ascii="Arial" w:hAnsi="Arial" w:cs="Arial"/>
                <w:lang w:eastAsia="pl-PL"/>
              </w:rPr>
              <w:t>szt</w:t>
            </w:r>
            <w:proofErr w:type="spellEnd"/>
          </w:p>
        </w:tc>
        <w:tc>
          <w:tcPr>
            <w:tcW w:w="0" w:type="auto"/>
          </w:tcPr>
          <w:p w14:paraId="2C6D4470" w14:textId="747B58BA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</w:t>
            </w:r>
          </w:p>
        </w:tc>
        <w:tc>
          <w:tcPr>
            <w:tcW w:w="0" w:type="auto"/>
            <w:vAlign w:val="center"/>
          </w:tcPr>
          <w:p w14:paraId="76E75985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2462458B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6912B3A5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vAlign w:val="center"/>
          </w:tcPr>
          <w:p w14:paraId="0D82AC18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0C7C592E" w14:textId="77777777" w:rsidTr="00EA7268">
        <w:trPr>
          <w:jc w:val="center"/>
        </w:trPr>
        <w:tc>
          <w:tcPr>
            <w:tcW w:w="0" w:type="auto"/>
            <w:vAlign w:val="center"/>
          </w:tcPr>
          <w:p w14:paraId="426748A6" w14:textId="72441584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27</w:t>
            </w:r>
          </w:p>
        </w:tc>
        <w:tc>
          <w:tcPr>
            <w:tcW w:w="0" w:type="auto"/>
            <w:vAlign w:val="center"/>
          </w:tcPr>
          <w:p w14:paraId="0F5AE059" w14:textId="77777777" w:rsidR="00A47A37" w:rsidRPr="007B5DEA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Kurtka i spodnie przeciwdeszczowe</w:t>
            </w:r>
          </w:p>
        </w:tc>
        <w:tc>
          <w:tcPr>
            <w:tcW w:w="0" w:type="auto"/>
            <w:vAlign w:val="center"/>
          </w:tcPr>
          <w:p w14:paraId="2C5D7A38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proofErr w:type="spellStart"/>
            <w:r w:rsidRPr="007B5DEA">
              <w:rPr>
                <w:rFonts w:ascii="Arial" w:hAnsi="Arial" w:cs="Arial"/>
                <w:lang w:eastAsia="pl-PL"/>
              </w:rPr>
              <w:t>kpl</w:t>
            </w:r>
            <w:proofErr w:type="spellEnd"/>
          </w:p>
        </w:tc>
        <w:tc>
          <w:tcPr>
            <w:tcW w:w="0" w:type="auto"/>
          </w:tcPr>
          <w:p w14:paraId="19267F8D" w14:textId="075AEA31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14</w:t>
            </w:r>
          </w:p>
        </w:tc>
        <w:tc>
          <w:tcPr>
            <w:tcW w:w="0" w:type="auto"/>
            <w:vAlign w:val="center"/>
          </w:tcPr>
          <w:p w14:paraId="74F80974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6A8FA10C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23223795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vAlign w:val="center"/>
          </w:tcPr>
          <w:p w14:paraId="72BB0A05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0910CEF8" w14:textId="77777777" w:rsidTr="00EA7268">
        <w:trPr>
          <w:jc w:val="center"/>
        </w:trPr>
        <w:tc>
          <w:tcPr>
            <w:tcW w:w="0" w:type="auto"/>
            <w:vAlign w:val="center"/>
          </w:tcPr>
          <w:p w14:paraId="1975FAD4" w14:textId="76063EDD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28</w:t>
            </w:r>
          </w:p>
        </w:tc>
        <w:tc>
          <w:tcPr>
            <w:tcW w:w="0" w:type="auto"/>
            <w:vAlign w:val="center"/>
          </w:tcPr>
          <w:p w14:paraId="5E244492" w14:textId="77777777" w:rsidR="00A47A37" w:rsidRPr="007B5DEA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Kamizelka ciepłochronna</w:t>
            </w:r>
          </w:p>
        </w:tc>
        <w:tc>
          <w:tcPr>
            <w:tcW w:w="0" w:type="auto"/>
            <w:vAlign w:val="center"/>
          </w:tcPr>
          <w:p w14:paraId="30677FAA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proofErr w:type="spellStart"/>
            <w:r w:rsidRPr="007B5DEA">
              <w:rPr>
                <w:rFonts w:ascii="Arial" w:hAnsi="Arial" w:cs="Arial"/>
                <w:lang w:eastAsia="pl-PL"/>
              </w:rPr>
              <w:t>szt</w:t>
            </w:r>
            <w:proofErr w:type="spellEnd"/>
          </w:p>
        </w:tc>
        <w:tc>
          <w:tcPr>
            <w:tcW w:w="0" w:type="auto"/>
          </w:tcPr>
          <w:p w14:paraId="0D996272" w14:textId="676CDFB8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  <w:vAlign w:val="center"/>
          </w:tcPr>
          <w:p w14:paraId="5062600B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690B5B6A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73BECE0B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vAlign w:val="center"/>
          </w:tcPr>
          <w:p w14:paraId="79F36258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42DB8096" w14:textId="77777777" w:rsidTr="00EA7268">
        <w:trPr>
          <w:jc w:val="center"/>
        </w:trPr>
        <w:tc>
          <w:tcPr>
            <w:tcW w:w="0" w:type="auto"/>
            <w:vAlign w:val="center"/>
          </w:tcPr>
          <w:p w14:paraId="64E0C374" w14:textId="5B0CCC39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29</w:t>
            </w:r>
          </w:p>
        </w:tc>
        <w:tc>
          <w:tcPr>
            <w:tcW w:w="0" w:type="auto"/>
            <w:vAlign w:val="center"/>
          </w:tcPr>
          <w:p w14:paraId="1DB71E4C" w14:textId="77777777" w:rsidR="00A47A37" w:rsidRPr="007B5DEA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Kamizelka ocieplająca (robotnik)</w:t>
            </w:r>
          </w:p>
        </w:tc>
        <w:tc>
          <w:tcPr>
            <w:tcW w:w="0" w:type="auto"/>
            <w:vAlign w:val="center"/>
          </w:tcPr>
          <w:p w14:paraId="15120555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proofErr w:type="spellStart"/>
            <w:r w:rsidRPr="007B5DEA">
              <w:rPr>
                <w:rFonts w:ascii="Arial" w:hAnsi="Arial" w:cs="Arial"/>
                <w:lang w:eastAsia="pl-PL"/>
              </w:rPr>
              <w:t>szt</w:t>
            </w:r>
            <w:proofErr w:type="spellEnd"/>
          </w:p>
        </w:tc>
        <w:tc>
          <w:tcPr>
            <w:tcW w:w="0" w:type="auto"/>
          </w:tcPr>
          <w:p w14:paraId="6F633870" w14:textId="7340AD19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  <w:vAlign w:val="center"/>
          </w:tcPr>
          <w:p w14:paraId="4C79011F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592CD368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27B7321F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vAlign w:val="center"/>
          </w:tcPr>
          <w:p w14:paraId="3A0A93F9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0E92A8F4" w14:textId="77777777" w:rsidTr="00EA7268">
        <w:trPr>
          <w:jc w:val="center"/>
        </w:trPr>
        <w:tc>
          <w:tcPr>
            <w:tcW w:w="0" w:type="auto"/>
            <w:vAlign w:val="center"/>
          </w:tcPr>
          <w:p w14:paraId="79E0DF1E" w14:textId="452D4C96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30</w:t>
            </w:r>
          </w:p>
        </w:tc>
        <w:tc>
          <w:tcPr>
            <w:tcW w:w="0" w:type="auto"/>
            <w:vAlign w:val="center"/>
          </w:tcPr>
          <w:p w14:paraId="42DC7FEE" w14:textId="77777777" w:rsidR="00A47A37" w:rsidRPr="007B5DEA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Ubranie letnie, w kolorze ostrzegawczym</w:t>
            </w:r>
          </w:p>
        </w:tc>
        <w:tc>
          <w:tcPr>
            <w:tcW w:w="0" w:type="auto"/>
            <w:vAlign w:val="center"/>
          </w:tcPr>
          <w:p w14:paraId="20249505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proofErr w:type="spellStart"/>
            <w:r w:rsidRPr="007B5DEA">
              <w:rPr>
                <w:rFonts w:ascii="Arial" w:hAnsi="Arial" w:cs="Arial"/>
                <w:lang w:eastAsia="pl-PL"/>
              </w:rPr>
              <w:t>szt</w:t>
            </w:r>
            <w:proofErr w:type="spellEnd"/>
          </w:p>
        </w:tc>
        <w:tc>
          <w:tcPr>
            <w:tcW w:w="0" w:type="auto"/>
          </w:tcPr>
          <w:p w14:paraId="3675A633" w14:textId="3DFF2F25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4</w:t>
            </w:r>
          </w:p>
        </w:tc>
        <w:tc>
          <w:tcPr>
            <w:tcW w:w="0" w:type="auto"/>
            <w:vAlign w:val="center"/>
          </w:tcPr>
          <w:p w14:paraId="5A75D402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755336A0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14639987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vAlign w:val="center"/>
          </w:tcPr>
          <w:p w14:paraId="4C059E31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741D4192" w14:textId="77777777" w:rsidTr="00EA7268">
        <w:trPr>
          <w:jc w:val="center"/>
        </w:trPr>
        <w:tc>
          <w:tcPr>
            <w:tcW w:w="0" w:type="auto"/>
            <w:vAlign w:val="center"/>
          </w:tcPr>
          <w:p w14:paraId="2B684261" w14:textId="2DB1806B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31</w:t>
            </w:r>
          </w:p>
        </w:tc>
        <w:tc>
          <w:tcPr>
            <w:tcW w:w="0" w:type="auto"/>
            <w:vAlign w:val="center"/>
          </w:tcPr>
          <w:p w14:paraId="59C73D62" w14:textId="77777777" w:rsidR="00A47A37" w:rsidRPr="007B5DEA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Ubranie ocieplane , w kolorze ostrzegawczym</w:t>
            </w:r>
          </w:p>
        </w:tc>
        <w:tc>
          <w:tcPr>
            <w:tcW w:w="0" w:type="auto"/>
            <w:vAlign w:val="center"/>
          </w:tcPr>
          <w:p w14:paraId="4B8AB0A4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proofErr w:type="spellStart"/>
            <w:r w:rsidRPr="007B5DEA">
              <w:rPr>
                <w:rFonts w:ascii="Arial" w:hAnsi="Arial" w:cs="Arial"/>
                <w:lang w:eastAsia="pl-PL"/>
              </w:rPr>
              <w:t>szt</w:t>
            </w:r>
            <w:proofErr w:type="spellEnd"/>
          </w:p>
        </w:tc>
        <w:tc>
          <w:tcPr>
            <w:tcW w:w="0" w:type="auto"/>
          </w:tcPr>
          <w:p w14:paraId="22A76DD4" w14:textId="4F6E985B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  <w:vAlign w:val="center"/>
          </w:tcPr>
          <w:p w14:paraId="0C2D2739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3B467AF1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19E74319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vAlign w:val="center"/>
          </w:tcPr>
          <w:p w14:paraId="5805DDDD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48E235EA" w14:textId="77777777" w:rsidTr="00EA7268">
        <w:trPr>
          <w:jc w:val="center"/>
        </w:trPr>
        <w:tc>
          <w:tcPr>
            <w:tcW w:w="0" w:type="auto"/>
            <w:vAlign w:val="center"/>
          </w:tcPr>
          <w:p w14:paraId="21697986" w14:textId="29D63461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32</w:t>
            </w:r>
          </w:p>
        </w:tc>
        <w:tc>
          <w:tcPr>
            <w:tcW w:w="0" w:type="auto"/>
            <w:vAlign w:val="center"/>
          </w:tcPr>
          <w:p w14:paraId="6667CA57" w14:textId="77777777" w:rsidR="00A47A37" w:rsidRPr="007B5DEA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 xml:space="preserve">Kurtka przeciwdeszczowa, w kolorze </w:t>
            </w:r>
            <w:proofErr w:type="spellStart"/>
            <w:r w:rsidRPr="007B5DEA">
              <w:rPr>
                <w:rFonts w:ascii="Arial" w:hAnsi="Arial" w:cs="Arial"/>
                <w:lang w:eastAsia="pl-PL"/>
              </w:rPr>
              <w:t>ostrzegawaczym</w:t>
            </w:r>
            <w:proofErr w:type="spellEnd"/>
          </w:p>
        </w:tc>
        <w:tc>
          <w:tcPr>
            <w:tcW w:w="0" w:type="auto"/>
            <w:vAlign w:val="center"/>
          </w:tcPr>
          <w:p w14:paraId="36CA6271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proofErr w:type="spellStart"/>
            <w:r w:rsidRPr="007B5DEA">
              <w:rPr>
                <w:rFonts w:ascii="Arial" w:hAnsi="Arial" w:cs="Arial"/>
                <w:lang w:eastAsia="pl-PL"/>
              </w:rPr>
              <w:t>szt</w:t>
            </w:r>
            <w:proofErr w:type="spellEnd"/>
          </w:p>
        </w:tc>
        <w:tc>
          <w:tcPr>
            <w:tcW w:w="0" w:type="auto"/>
          </w:tcPr>
          <w:p w14:paraId="0D2F660A" w14:textId="4CD0F4E9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  <w:vAlign w:val="center"/>
          </w:tcPr>
          <w:p w14:paraId="6E6A5111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7FB4E54B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59CD72A5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vAlign w:val="center"/>
          </w:tcPr>
          <w:p w14:paraId="39B3FC48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0559F47D" w14:textId="77777777" w:rsidTr="00EA7268">
        <w:trPr>
          <w:jc w:val="center"/>
        </w:trPr>
        <w:tc>
          <w:tcPr>
            <w:tcW w:w="0" w:type="auto"/>
            <w:vAlign w:val="center"/>
          </w:tcPr>
          <w:p w14:paraId="293B3118" w14:textId="49511519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33</w:t>
            </w:r>
          </w:p>
        </w:tc>
        <w:tc>
          <w:tcPr>
            <w:tcW w:w="0" w:type="auto"/>
            <w:vAlign w:val="center"/>
          </w:tcPr>
          <w:p w14:paraId="5ED72C73" w14:textId="77777777" w:rsidR="00A47A37" w:rsidRPr="007B5DEA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Trzewiki ochronne, podnosek ochronny</w:t>
            </w:r>
          </w:p>
        </w:tc>
        <w:tc>
          <w:tcPr>
            <w:tcW w:w="0" w:type="auto"/>
            <w:vAlign w:val="center"/>
          </w:tcPr>
          <w:p w14:paraId="7FD12398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proofErr w:type="spellStart"/>
            <w:r w:rsidRPr="007B5DEA">
              <w:rPr>
                <w:rFonts w:ascii="Arial" w:hAnsi="Arial" w:cs="Arial"/>
                <w:lang w:eastAsia="pl-PL"/>
              </w:rPr>
              <w:t>kpl</w:t>
            </w:r>
            <w:proofErr w:type="spellEnd"/>
          </w:p>
        </w:tc>
        <w:tc>
          <w:tcPr>
            <w:tcW w:w="0" w:type="auto"/>
          </w:tcPr>
          <w:p w14:paraId="154F8D09" w14:textId="3646065F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  <w:vAlign w:val="center"/>
          </w:tcPr>
          <w:p w14:paraId="27E24DD7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2FD0F418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7E30FF07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vAlign w:val="center"/>
          </w:tcPr>
          <w:p w14:paraId="38B4A63B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7FC9CF27" w14:textId="77777777" w:rsidTr="00EA7268">
        <w:trPr>
          <w:jc w:val="center"/>
        </w:trPr>
        <w:tc>
          <w:tcPr>
            <w:tcW w:w="0" w:type="auto"/>
            <w:vAlign w:val="center"/>
          </w:tcPr>
          <w:p w14:paraId="670504B9" w14:textId="01A3C55F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34</w:t>
            </w:r>
          </w:p>
        </w:tc>
        <w:tc>
          <w:tcPr>
            <w:tcW w:w="0" w:type="auto"/>
            <w:vAlign w:val="center"/>
          </w:tcPr>
          <w:p w14:paraId="46931894" w14:textId="77777777" w:rsidR="00A47A37" w:rsidRPr="007B5DEA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Buty (gumowe) wodoodporne, podnosek ochronny</w:t>
            </w:r>
          </w:p>
        </w:tc>
        <w:tc>
          <w:tcPr>
            <w:tcW w:w="0" w:type="auto"/>
            <w:vAlign w:val="center"/>
          </w:tcPr>
          <w:p w14:paraId="1422CAC6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proofErr w:type="spellStart"/>
            <w:r w:rsidRPr="007B5DEA">
              <w:rPr>
                <w:rFonts w:ascii="Arial" w:hAnsi="Arial" w:cs="Arial"/>
                <w:lang w:eastAsia="pl-PL"/>
              </w:rPr>
              <w:t>kpl</w:t>
            </w:r>
            <w:proofErr w:type="spellEnd"/>
          </w:p>
        </w:tc>
        <w:tc>
          <w:tcPr>
            <w:tcW w:w="0" w:type="auto"/>
          </w:tcPr>
          <w:p w14:paraId="15C9BBB7" w14:textId="3F95E549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  <w:vAlign w:val="center"/>
          </w:tcPr>
          <w:p w14:paraId="77330E47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7CB7BFD6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3047734C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vAlign w:val="center"/>
          </w:tcPr>
          <w:p w14:paraId="401EFC82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7EBED96D" w14:textId="77777777" w:rsidTr="00EA7268">
        <w:trPr>
          <w:jc w:val="center"/>
        </w:trPr>
        <w:tc>
          <w:tcPr>
            <w:tcW w:w="0" w:type="auto"/>
            <w:vAlign w:val="center"/>
          </w:tcPr>
          <w:p w14:paraId="7C1D19C1" w14:textId="21ACEDE0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35</w:t>
            </w:r>
          </w:p>
        </w:tc>
        <w:tc>
          <w:tcPr>
            <w:tcW w:w="0" w:type="auto"/>
            <w:vAlign w:val="center"/>
          </w:tcPr>
          <w:p w14:paraId="0371F46F" w14:textId="77777777" w:rsidR="00A47A37" w:rsidRPr="007B5DEA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Buty (gumowe) wodoodporne i ciepłochronne, podnosek ochronny</w:t>
            </w:r>
          </w:p>
        </w:tc>
        <w:tc>
          <w:tcPr>
            <w:tcW w:w="0" w:type="auto"/>
            <w:vAlign w:val="center"/>
          </w:tcPr>
          <w:p w14:paraId="45BAE86B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proofErr w:type="spellStart"/>
            <w:r w:rsidRPr="007B5DEA">
              <w:rPr>
                <w:rFonts w:ascii="Arial" w:hAnsi="Arial" w:cs="Arial"/>
                <w:lang w:eastAsia="pl-PL"/>
              </w:rPr>
              <w:t>kpl</w:t>
            </w:r>
            <w:proofErr w:type="spellEnd"/>
          </w:p>
        </w:tc>
        <w:tc>
          <w:tcPr>
            <w:tcW w:w="0" w:type="auto"/>
          </w:tcPr>
          <w:p w14:paraId="2E731D26" w14:textId="6C714A9C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  <w:vAlign w:val="center"/>
          </w:tcPr>
          <w:p w14:paraId="11321133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48CA9590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1ED88C75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vAlign w:val="center"/>
          </w:tcPr>
          <w:p w14:paraId="7491217E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3D7B9018" w14:textId="77777777" w:rsidTr="00EA7268">
        <w:trPr>
          <w:jc w:val="center"/>
        </w:trPr>
        <w:tc>
          <w:tcPr>
            <w:tcW w:w="0" w:type="auto"/>
            <w:vAlign w:val="center"/>
          </w:tcPr>
          <w:p w14:paraId="7AA83822" w14:textId="4D01C32E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36</w:t>
            </w:r>
          </w:p>
        </w:tc>
        <w:tc>
          <w:tcPr>
            <w:tcW w:w="0" w:type="auto"/>
            <w:vAlign w:val="center"/>
          </w:tcPr>
          <w:p w14:paraId="227E7534" w14:textId="6F812569" w:rsidR="00A47A37" w:rsidRPr="007B5DEA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Ubranie letnie (drelich)</w:t>
            </w:r>
          </w:p>
        </w:tc>
        <w:tc>
          <w:tcPr>
            <w:tcW w:w="0" w:type="auto"/>
            <w:vAlign w:val="center"/>
          </w:tcPr>
          <w:p w14:paraId="68630150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proofErr w:type="spellStart"/>
            <w:r w:rsidRPr="007B5DEA">
              <w:rPr>
                <w:rFonts w:ascii="Arial" w:hAnsi="Arial" w:cs="Arial"/>
                <w:lang w:eastAsia="pl-PL"/>
              </w:rPr>
              <w:t>szt</w:t>
            </w:r>
            <w:proofErr w:type="spellEnd"/>
          </w:p>
        </w:tc>
        <w:tc>
          <w:tcPr>
            <w:tcW w:w="0" w:type="auto"/>
          </w:tcPr>
          <w:p w14:paraId="39364775" w14:textId="58E78367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  <w:vAlign w:val="center"/>
          </w:tcPr>
          <w:p w14:paraId="726034D5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6FD7CDB5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44FB7C2F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vAlign w:val="center"/>
          </w:tcPr>
          <w:p w14:paraId="7ED7F269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6E8FF887" w14:textId="77777777" w:rsidTr="00EA7268">
        <w:trPr>
          <w:jc w:val="center"/>
        </w:trPr>
        <w:tc>
          <w:tcPr>
            <w:tcW w:w="0" w:type="auto"/>
            <w:vAlign w:val="center"/>
          </w:tcPr>
          <w:p w14:paraId="4853BC90" w14:textId="20B710F8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37</w:t>
            </w:r>
          </w:p>
        </w:tc>
        <w:tc>
          <w:tcPr>
            <w:tcW w:w="0" w:type="auto"/>
            <w:vAlign w:val="center"/>
          </w:tcPr>
          <w:p w14:paraId="4F75C3F7" w14:textId="77777777" w:rsidR="00A47A37" w:rsidRPr="007B5DEA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Ubranie ocieplane (drelich)</w:t>
            </w:r>
          </w:p>
        </w:tc>
        <w:tc>
          <w:tcPr>
            <w:tcW w:w="0" w:type="auto"/>
            <w:vAlign w:val="center"/>
          </w:tcPr>
          <w:p w14:paraId="73EBCAE5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proofErr w:type="spellStart"/>
            <w:r w:rsidRPr="007B5DEA">
              <w:rPr>
                <w:rFonts w:ascii="Arial" w:hAnsi="Arial" w:cs="Arial"/>
                <w:lang w:eastAsia="pl-PL"/>
              </w:rPr>
              <w:t>szt</w:t>
            </w:r>
            <w:proofErr w:type="spellEnd"/>
          </w:p>
        </w:tc>
        <w:tc>
          <w:tcPr>
            <w:tcW w:w="0" w:type="auto"/>
          </w:tcPr>
          <w:p w14:paraId="37D3B02C" w14:textId="1D7F37D9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  <w:vAlign w:val="center"/>
          </w:tcPr>
          <w:p w14:paraId="4F1A60EC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42052EE0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5BE42BDA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vAlign w:val="center"/>
          </w:tcPr>
          <w:p w14:paraId="5B733A49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0F20F9F1" w14:textId="77777777" w:rsidTr="00EA7268">
        <w:trPr>
          <w:jc w:val="center"/>
        </w:trPr>
        <w:tc>
          <w:tcPr>
            <w:tcW w:w="0" w:type="auto"/>
            <w:vAlign w:val="center"/>
          </w:tcPr>
          <w:p w14:paraId="243E5678" w14:textId="2C260E5B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38</w:t>
            </w:r>
          </w:p>
        </w:tc>
        <w:tc>
          <w:tcPr>
            <w:tcW w:w="0" w:type="auto"/>
            <w:vAlign w:val="center"/>
          </w:tcPr>
          <w:p w14:paraId="06880427" w14:textId="4885300B" w:rsidR="00A47A37" w:rsidRPr="007B5DEA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Kurtka przeciwdeszczowa</w:t>
            </w:r>
          </w:p>
        </w:tc>
        <w:tc>
          <w:tcPr>
            <w:tcW w:w="0" w:type="auto"/>
            <w:vAlign w:val="center"/>
          </w:tcPr>
          <w:p w14:paraId="2B13F561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proofErr w:type="spellStart"/>
            <w:r w:rsidRPr="007B5DEA">
              <w:rPr>
                <w:rFonts w:ascii="Arial" w:hAnsi="Arial" w:cs="Arial"/>
                <w:lang w:eastAsia="pl-PL"/>
              </w:rPr>
              <w:t>szt</w:t>
            </w:r>
            <w:proofErr w:type="spellEnd"/>
          </w:p>
        </w:tc>
        <w:tc>
          <w:tcPr>
            <w:tcW w:w="0" w:type="auto"/>
          </w:tcPr>
          <w:p w14:paraId="37B96055" w14:textId="5301D971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  <w:vAlign w:val="center"/>
          </w:tcPr>
          <w:p w14:paraId="5DB16B67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7A72360A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0A9025DB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vAlign w:val="center"/>
          </w:tcPr>
          <w:p w14:paraId="5708FEBA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5877143D" w14:textId="77777777" w:rsidTr="00EA7268">
        <w:trPr>
          <w:jc w:val="center"/>
        </w:trPr>
        <w:tc>
          <w:tcPr>
            <w:tcW w:w="0" w:type="auto"/>
            <w:vAlign w:val="center"/>
          </w:tcPr>
          <w:p w14:paraId="7F215A41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39</w:t>
            </w:r>
          </w:p>
        </w:tc>
        <w:tc>
          <w:tcPr>
            <w:tcW w:w="0" w:type="auto"/>
            <w:vAlign w:val="center"/>
          </w:tcPr>
          <w:p w14:paraId="3D90694C" w14:textId="77777777" w:rsidR="00A47A37" w:rsidRPr="007B5DEA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Fartuch ochronny</w:t>
            </w:r>
          </w:p>
        </w:tc>
        <w:tc>
          <w:tcPr>
            <w:tcW w:w="0" w:type="auto"/>
            <w:vAlign w:val="center"/>
          </w:tcPr>
          <w:p w14:paraId="682461D9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proofErr w:type="spellStart"/>
            <w:r w:rsidRPr="007B5DEA">
              <w:rPr>
                <w:rFonts w:ascii="Arial" w:hAnsi="Arial" w:cs="Arial"/>
                <w:lang w:eastAsia="pl-PL"/>
              </w:rPr>
              <w:t>szt</w:t>
            </w:r>
            <w:proofErr w:type="spellEnd"/>
          </w:p>
        </w:tc>
        <w:tc>
          <w:tcPr>
            <w:tcW w:w="0" w:type="auto"/>
          </w:tcPr>
          <w:p w14:paraId="56CAA87C" w14:textId="527598B2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  <w:vAlign w:val="center"/>
          </w:tcPr>
          <w:p w14:paraId="37AE710B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3A337E3A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647E38A1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vAlign w:val="center"/>
          </w:tcPr>
          <w:p w14:paraId="594F7637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0B5A158A" w14:textId="77777777" w:rsidTr="00EA7268">
        <w:trPr>
          <w:jc w:val="center"/>
        </w:trPr>
        <w:tc>
          <w:tcPr>
            <w:tcW w:w="0" w:type="auto"/>
            <w:vAlign w:val="center"/>
          </w:tcPr>
          <w:p w14:paraId="6B505674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40</w:t>
            </w:r>
          </w:p>
        </w:tc>
        <w:tc>
          <w:tcPr>
            <w:tcW w:w="0" w:type="auto"/>
            <w:vAlign w:val="center"/>
          </w:tcPr>
          <w:p w14:paraId="0411885F" w14:textId="77777777" w:rsidR="00A47A37" w:rsidRPr="007B5DEA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Torba polowa</w:t>
            </w:r>
          </w:p>
        </w:tc>
        <w:tc>
          <w:tcPr>
            <w:tcW w:w="0" w:type="auto"/>
            <w:vAlign w:val="center"/>
          </w:tcPr>
          <w:p w14:paraId="2FA94B1A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proofErr w:type="spellStart"/>
            <w:r w:rsidRPr="007B5DEA">
              <w:rPr>
                <w:rFonts w:ascii="Arial" w:hAnsi="Arial" w:cs="Arial"/>
                <w:lang w:eastAsia="pl-PL"/>
              </w:rPr>
              <w:t>szt</w:t>
            </w:r>
            <w:proofErr w:type="spellEnd"/>
          </w:p>
        </w:tc>
        <w:tc>
          <w:tcPr>
            <w:tcW w:w="0" w:type="auto"/>
          </w:tcPr>
          <w:p w14:paraId="0CB2ECD4" w14:textId="4FF47520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A47A37">
              <w:rPr>
                <w:rFonts w:ascii="Arial" w:hAnsi="Arial" w:cs="Arial"/>
              </w:rPr>
              <w:t>7</w:t>
            </w:r>
          </w:p>
        </w:tc>
        <w:tc>
          <w:tcPr>
            <w:tcW w:w="0" w:type="auto"/>
            <w:vAlign w:val="center"/>
          </w:tcPr>
          <w:p w14:paraId="47344653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3B7AB8AB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6E0B3BC7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vAlign w:val="center"/>
          </w:tcPr>
          <w:p w14:paraId="40014252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7B5DEA" w:rsidRPr="007B5DEA" w14:paraId="2541D739" w14:textId="77777777" w:rsidTr="002F02D3">
        <w:trPr>
          <w:trHeight w:val="348"/>
          <w:jc w:val="center"/>
        </w:trPr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7B5671F" w14:textId="3D4898A0" w:rsidR="007B5DEA" w:rsidRPr="00A47A37" w:rsidRDefault="005F005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A47A37">
              <w:rPr>
                <w:rFonts w:ascii="Arial" w:hAnsi="Arial" w:cs="Arial"/>
                <w:b/>
                <w:lang w:eastAsia="pl-PL"/>
              </w:rPr>
              <w:t xml:space="preserve">II. </w:t>
            </w:r>
            <w:r w:rsidR="007B5DEA" w:rsidRPr="00A47A37">
              <w:rPr>
                <w:rFonts w:ascii="Arial" w:hAnsi="Arial" w:cs="Arial"/>
                <w:b/>
                <w:lang w:eastAsia="pl-PL"/>
              </w:rPr>
              <w:t>SORTY BHP DLA STRAZY LEŚNEJ</w:t>
            </w:r>
          </w:p>
        </w:tc>
      </w:tr>
      <w:tr w:rsidR="00A47A37" w:rsidRPr="007B5DEA" w14:paraId="292EA2F1" w14:textId="77777777" w:rsidTr="008B60C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A59B4" w14:textId="4B0183B0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050D7" w14:textId="5D6DB5E6" w:rsidR="00A47A37" w:rsidRPr="007B5DEA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</w:rPr>
              <w:t>Ubranie letnie ( w tym 2 pary spodni, kamizel letnia, szalik-chusta wielofunkcyjna- komin, czapka letnia z daszkiem)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A2B02" w14:textId="0F4D5F7A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color w:val="000000"/>
              </w:rPr>
              <w:t>komplet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E2F0" w14:textId="7D75D1B4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</w:rPr>
            </w:pPr>
            <w:r w:rsidRPr="00A47A37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EEABA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FBDBC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E98D0" w14:textId="186E14C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909EE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73454E0F" w14:textId="77777777" w:rsidTr="008B60C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DAE5C" w14:textId="1425CD7C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6E775" w14:textId="54E83157" w:rsidR="00A47A37" w:rsidRPr="007B5DEA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</w:rPr>
              <w:t xml:space="preserve">Ubranie ocieplane, tkanina z membraną oddychającą ( </w:t>
            </w:r>
            <w:proofErr w:type="spellStart"/>
            <w:r w:rsidRPr="007B5DEA">
              <w:rPr>
                <w:rFonts w:ascii="Arial" w:hAnsi="Arial" w:cs="Arial"/>
              </w:rPr>
              <w:t>wtym</w:t>
            </w:r>
            <w:proofErr w:type="spellEnd"/>
            <w:r w:rsidRPr="007B5DEA">
              <w:rPr>
                <w:rFonts w:ascii="Arial" w:hAnsi="Arial" w:cs="Arial"/>
              </w:rPr>
              <w:t xml:space="preserve"> </w:t>
            </w:r>
            <w:proofErr w:type="spellStart"/>
            <w:r w:rsidRPr="007B5DEA">
              <w:rPr>
                <w:rFonts w:ascii="Arial" w:hAnsi="Arial" w:cs="Arial"/>
              </w:rPr>
              <w:t>podpisnka</w:t>
            </w:r>
            <w:proofErr w:type="spellEnd"/>
            <w:r w:rsidRPr="007B5DEA">
              <w:rPr>
                <w:rFonts w:ascii="Arial" w:hAnsi="Arial" w:cs="Arial"/>
              </w:rPr>
              <w:t>, spodnie ocieplane, czapka ocieplana)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A689E" w14:textId="26549401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color w:val="000000"/>
              </w:rPr>
              <w:t>komplet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4B92" w14:textId="5444BD57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</w:rPr>
            </w:pPr>
            <w:r w:rsidRPr="00A47A37"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BCF2C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78821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E15DB" w14:textId="521FE0B2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</w:rPr>
              <w:t>23%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9516C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44B8BE16" w14:textId="77777777" w:rsidTr="008B60C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08DA2" w14:textId="0948B9A9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6672E" w14:textId="6AB9A8F3" w:rsidR="00A47A37" w:rsidRPr="007B5DEA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</w:rPr>
              <w:t xml:space="preserve">Kurtka i spodnie przeciwdeszczowe ( w tym bluza typu </w:t>
            </w:r>
            <w:proofErr w:type="spellStart"/>
            <w:r w:rsidRPr="007B5DEA">
              <w:rPr>
                <w:rFonts w:ascii="Arial" w:hAnsi="Arial" w:cs="Arial"/>
              </w:rPr>
              <w:t>softshel</w:t>
            </w:r>
            <w:proofErr w:type="spellEnd"/>
            <w:r w:rsidRPr="007B5DEA">
              <w:rPr>
                <w:rFonts w:ascii="Arial" w:hAnsi="Arial" w:cs="Arial"/>
              </w:rPr>
              <w:t>, czapka przeciwdeszczowa z daszkiem)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115B2" w14:textId="15BEA52F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color w:val="000000"/>
              </w:rPr>
              <w:t>komplet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1A2A" w14:textId="396ACF8F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</w:rPr>
            </w:pPr>
            <w:r w:rsidRPr="00A47A37"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AA88F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12DA0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00507" w14:textId="2BFBF4AB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</w:rPr>
              <w:t>23%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DB656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74FF0D90" w14:textId="77777777" w:rsidTr="008B60C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11859" w14:textId="460730EE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FFDAC" w14:textId="0BD7BCD9" w:rsidR="00A47A37" w:rsidRPr="007B5DEA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</w:rPr>
              <w:t>Koszula robocza, długi rękaw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3ACB1" w14:textId="4DD3C61A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proofErr w:type="spellStart"/>
            <w:r w:rsidRPr="007B5DEA">
              <w:rPr>
                <w:rFonts w:ascii="Arial" w:hAnsi="Arial" w:cs="Arial"/>
                <w:color w:val="000000"/>
              </w:rPr>
              <w:t>szt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4C9DB" w14:textId="6C853850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</w:rPr>
            </w:pPr>
            <w:r w:rsidRPr="00A47A37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0C24E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B0BF9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6F693" w14:textId="7BE5FC1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</w:rPr>
              <w:t>23%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E11D5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56077D6B" w14:textId="77777777" w:rsidTr="008B60C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850CF" w14:textId="1CECFE91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10D02" w14:textId="6E748C66" w:rsidR="00A47A37" w:rsidRPr="007B5DEA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</w:rPr>
              <w:t>Koszula robocza, krótki rękaw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CF0A6" w14:textId="5063BEF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proofErr w:type="spellStart"/>
            <w:r w:rsidRPr="007B5DEA">
              <w:rPr>
                <w:rFonts w:ascii="Arial" w:hAnsi="Arial" w:cs="Arial"/>
                <w:color w:val="000000"/>
              </w:rPr>
              <w:t>szt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8F1F0" w14:textId="7DBB79B1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</w:rPr>
            </w:pPr>
            <w:r w:rsidRPr="00A47A37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651A9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7B98E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64B7D" w14:textId="14AA9843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AB827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0176C825" w14:textId="77777777" w:rsidTr="008B60C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3561F" w14:textId="4AEECDED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BE4D1" w14:textId="79CD699F" w:rsidR="00A47A37" w:rsidRPr="007B5DEA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</w:rPr>
              <w:t>Koszula krótki rękaw/</w:t>
            </w:r>
            <w:proofErr w:type="spellStart"/>
            <w:r w:rsidRPr="007B5DEA">
              <w:rPr>
                <w:rFonts w:ascii="Arial" w:hAnsi="Arial" w:cs="Arial"/>
              </w:rPr>
              <w:t>t-shirt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5DBA7" w14:textId="1DA1FCAC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proofErr w:type="spellStart"/>
            <w:r w:rsidRPr="007B5DEA">
              <w:rPr>
                <w:rFonts w:ascii="Arial" w:hAnsi="Arial" w:cs="Arial"/>
                <w:color w:val="000000"/>
              </w:rPr>
              <w:t>szt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85235" w14:textId="3BDE8D18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</w:rPr>
            </w:pPr>
            <w:r w:rsidRPr="00A47A37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6B277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958C5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F59BA" w14:textId="6F9FF1D8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</w:rPr>
              <w:t>23%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21E71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13741DDA" w14:textId="77777777" w:rsidTr="008B60C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8E6EB" w14:textId="465EE15A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F970C" w14:textId="5859F8BD" w:rsidR="00A47A37" w:rsidRPr="007B5DEA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</w:rPr>
              <w:t xml:space="preserve">Koszula </w:t>
            </w:r>
            <w:proofErr w:type="spellStart"/>
            <w:r w:rsidRPr="007B5DEA">
              <w:rPr>
                <w:rFonts w:ascii="Arial" w:hAnsi="Arial" w:cs="Arial"/>
              </w:rPr>
              <w:t>termoaktywna</w:t>
            </w:r>
            <w:proofErr w:type="spellEnd"/>
            <w:r w:rsidRPr="007B5DEA">
              <w:rPr>
                <w:rFonts w:ascii="Arial" w:hAnsi="Arial" w:cs="Arial"/>
              </w:rPr>
              <w:t>, krótki rękaw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265DA" w14:textId="6A671E62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proofErr w:type="spellStart"/>
            <w:r w:rsidRPr="007B5DEA">
              <w:rPr>
                <w:rFonts w:ascii="Arial" w:hAnsi="Arial" w:cs="Arial"/>
                <w:color w:val="000000"/>
              </w:rPr>
              <w:t>szt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A2266" w14:textId="62AF8C33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</w:rPr>
            </w:pPr>
            <w:r w:rsidRPr="00A47A37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6AAD3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43F96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83CA6" w14:textId="660DCB73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</w:rPr>
              <w:t>23%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BA05E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03BE1F2A" w14:textId="77777777" w:rsidTr="008B60C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9F6A8" w14:textId="40F814E2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8694A" w14:textId="0EA84DCB" w:rsidR="00A47A37" w:rsidRPr="007B5DEA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</w:rPr>
              <w:t xml:space="preserve">Koszula </w:t>
            </w:r>
            <w:proofErr w:type="spellStart"/>
            <w:r w:rsidRPr="007B5DEA">
              <w:rPr>
                <w:rFonts w:ascii="Arial" w:hAnsi="Arial" w:cs="Arial"/>
              </w:rPr>
              <w:t>termoaktywna</w:t>
            </w:r>
            <w:proofErr w:type="spellEnd"/>
            <w:r w:rsidRPr="007B5DEA">
              <w:rPr>
                <w:rFonts w:ascii="Arial" w:hAnsi="Arial" w:cs="Arial"/>
              </w:rPr>
              <w:t>, długi rękaw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C290D" w14:textId="110595E2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proofErr w:type="spellStart"/>
            <w:r w:rsidRPr="007B5DEA">
              <w:rPr>
                <w:rFonts w:ascii="Arial" w:hAnsi="Arial" w:cs="Arial"/>
                <w:color w:val="000000"/>
              </w:rPr>
              <w:t>szt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CA84" w14:textId="07FB681B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</w:rPr>
            </w:pPr>
            <w:r w:rsidRPr="00A47A37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8E7EC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60487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886F0" w14:textId="3A42EED8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</w:rPr>
              <w:t>23%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D5B22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34E47FC4" w14:textId="77777777" w:rsidTr="008B60C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E52BE" w14:textId="0845FE1E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91D9D" w14:textId="69BD2422" w:rsidR="00A47A37" w:rsidRPr="007B5DEA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</w:rPr>
              <w:t xml:space="preserve">Kalesony  męskie </w:t>
            </w:r>
            <w:proofErr w:type="spellStart"/>
            <w:r w:rsidRPr="007B5DEA">
              <w:rPr>
                <w:rFonts w:ascii="Arial" w:hAnsi="Arial" w:cs="Arial"/>
              </w:rPr>
              <w:t>termoaktywne</w:t>
            </w:r>
            <w:proofErr w:type="spellEnd"/>
            <w:r w:rsidRPr="007B5DEA">
              <w:rPr>
                <w:rFonts w:ascii="Arial" w:hAnsi="Arial" w:cs="Arial"/>
              </w:rPr>
              <w:t xml:space="preserve">/leginsy damskie </w:t>
            </w:r>
            <w:proofErr w:type="spellStart"/>
            <w:r w:rsidRPr="007B5DEA">
              <w:rPr>
                <w:rFonts w:ascii="Arial" w:hAnsi="Arial" w:cs="Arial"/>
              </w:rPr>
              <w:lastRenderedPageBreak/>
              <w:t>termoaktywne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1DAAA" w14:textId="1E53B161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proofErr w:type="spellStart"/>
            <w:r w:rsidRPr="007B5DEA">
              <w:rPr>
                <w:rFonts w:ascii="Arial" w:hAnsi="Arial" w:cs="Arial"/>
                <w:color w:val="000000"/>
              </w:rPr>
              <w:lastRenderedPageBreak/>
              <w:t>szt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824D" w14:textId="66435B37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</w:rPr>
            </w:pPr>
            <w:r w:rsidRPr="00A47A37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995F2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A33D0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296AC" w14:textId="7E924C8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AEB60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3811F793" w14:textId="77777777" w:rsidTr="008B60C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65D64" w14:textId="00327A7A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9A157" w14:textId="18201FD2" w:rsidR="00A47A37" w:rsidRPr="007B5DEA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</w:rPr>
              <w:t>Buty terenowe, wodochronne, z membraną oddychającą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F628C" w14:textId="083B0E68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color w:val="000000"/>
              </w:rPr>
              <w:t>para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44378" w14:textId="7DA47435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</w:rPr>
            </w:pPr>
            <w:r w:rsidRPr="00A47A37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D0553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1F380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7781B" w14:textId="4D8EE1BC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</w:rPr>
              <w:t>23%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747FF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63DD7586" w14:textId="77777777" w:rsidTr="008B60C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3987F" w14:textId="2B9148ED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E0EAA" w14:textId="23716B3F" w:rsidR="00A47A37" w:rsidRPr="007B5DEA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</w:rPr>
              <w:t>Buty (gumowe) wodoodporne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55105" w14:textId="2C6868D4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proofErr w:type="spellStart"/>
            <w:r w:rsidRPr="007B5DEA">
              <w:rPr>
                <w:rFonts w:ascii="Arial" w:hAnsi="Arial" w:cs="Arial"/>
                <w:color w:val="000000"/>
              </w:rPr>
              <w:t>szt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0EAC" w14:textId="288823BC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</w:rPr>
            </w:pPr>
            <w:r w:rsidRPr="00A47A37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9BEDE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C1115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82294" w14:textId="7D76CB86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</w:rPr>
              <w:t>23%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35A57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40509256" w14:textId="77777777" w:rsidTr="008B60C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27F2E" w14:textId="7FA7852F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5D7F6" w14:textId="512C0CF4" w:rsidR="00A47A37" w:rsidRPr="007B5DEA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</w:rPr>
              <w:t>Buty (gumowe) wodoodporne i ciepłochronne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AC072" w14:textId="3C8A553F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proofErr w:type="spellStart"/>
            <w:r w:rsidRPr="007B5DEA">
              <w:rPr>
                <w:rFonts w:ascii="Arial" w:hAnsi="Arial" w:cs="Arial"/>
                <w:color w:val="000000"/>
              </w:rPr>
              <w:t>szt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CB93" w14:textId="7DC3857C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</w:rPr>
            </w:pPr>
            <w:r w:rsidRPr="00A47A37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FB17A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5E74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C4667" w14:textId="516AD8E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</w:rPr>
              <w:t>23%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DB72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201C06F3" w14:textId="77777777" w:rsidTr="008B60C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AB2B3" w14:textId="58AD698A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6657B" w14:textId="21F9C7E8" w:rsidR="00A47A37" w:rsidRPr="007B5DEA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</w:rPr>
              <w:t>Nakładki antypoślizgowe na buty (raki)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FDB40" w14:textId="21F52FA0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proofErr w:type="spellStart"/>
            <w:r w:rsidRPr="007B5DEA">
              <w:rPr>
                <w:rFonts w:ascii="Arial" w:hAnsi="Arial" w:cs="Arial"/>
                <w:color w:val="000000"/>
              </w:rPr>
              <w:t>szt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B0F99" w14:textId="76317023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</w:rPr>
            </w:pPr>
            <w:r w:rsidRPr="00A47A37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24969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6F91D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FC1AC" w14:textId="16802693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5D227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23F31D78" w14:textId="77777777" w:rsidTr="008B60C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35784" w14:textId="0FB6AA94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1487C" w14:textId="0676CBE7" w:rsidR="00A47A37" w:rsidRPr="007B5DEA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</w:rPr>
              <w:t>Ochraniacze na buty (</w:t>
            </w:r>
            <w:proofErr w:type="spellStart"/>
            <w:r w:rsidRPr="007B5DEA">
              <w:rPr>
                <w:rFonts w:ascii="Arial" w:hAnsi="Arial" w:cs="Arial"/>
              </w:rPr>
              <w:t>stuptuty</w:t>
            </w:r>
            <w:proofErr w:type="spellEnd"/>
            <w:r w:rsidRPr="007B5DEA">
              <w:rPr>
                <w:rFonts w:ascii="Arial" w:hAnsi="Arial" w:cs="Arial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67552" w14:textId="5630C984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proofErr w:type="spellStart"/>
            <w:r w:rsidRPr="007B5DEA">
              <w:rPr>
                <w:rFonts w:ascii="Arial" w:hAnsi="Arial" w:cs="Arial"/>
                <w:color w:val="000000"/>
              </w:rPr>
              <w:t>szt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F8E14" w14:textId="0226A377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</w:rPr>
            </w:pPr>
            <w:r w:rsidRPr="00A47A37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A4D17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C4233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46602" w14:textId="4D54935E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</w:rPr>
              <w:t>23%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A3F82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1E8245D2" w14:textId="77777777" w:rsidTr="008B60C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E43C3" w14:textId="6DBAA244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A5F0A" w14:textId="7077CBD3" w:rsidR="00A47A37" w:rsidRPr="007B5DEA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</w:rPr>
              <w:t xml:space="preserve">Skarpetki letnie, </w:t>
            </w:r>
            <w:proofErr w:type="spellStart"/>
            <w:r w:rsidRPr="007B5DEA">
              <w:rPr>
                <w:rFonts w:ascii="Arial" w:hAnsi="Arial" w:cs="Arial"/>
              </w:rPr>
              <w:t>termoaktywne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CDC40" w14:textId="28AFB63B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proofErr w:type="spellStart"/>
            <w:r w:rsidRPr="007B5DEA">
              <w:rPr>
                <w:rFonts w:ascii="Arial" w:hAnsi="Arial" w:cs="Arial"/>
                <w:color w:val="000000"/>
              </w:rPr>
              <w:t>szt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A4005" w14:textId="5083FB48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</w:rPr>
            </w:pPr>
            <w:r w:rsidRPr="00A47A37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6BF35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22FBA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DD39A" w14:textId="40A65F4E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</w:rPr>
              <w:t>23%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B9D67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2707EF5B" w14:textId="77777777" w:rsidTr="008B60C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D551F" w14:textId="2BEFF4E1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732D9" w14:textId="3ED35071" w:rsidR="00A47A37" w:rsidRPr="007B5DEA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</w:rPr>
              <w:t xml:space="preserve">Skarpetki zimowe, </w:t>
            </w:r>
            <w:proofErr w:type="spellStart"/>
            <w:r w:rsidRPr="007B5DEA">
              <w:rPr>
                <w:rFonts w:ascii="Arial" w:hAnsi="Arial" w:cs="Arial"/>
              </w:rPr>
              <w:t>termoaktywne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6653A" w14:textId="77EEB0C6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proofErr w:type="spellStart"/>
            <w:r w:rsidRPr="007B5DEA">
              <w:rPr>
                <w:rFonts w:ascii="Arial" w:hAnsi="Arial" w:cs="Arial"/>
                <w:color w:val="000000"/>
              </w:rPr>
              <w:t>szt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65D54" w14:textId="63883FAF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</w:rPr>
            </w:pPr>
            <w:r w:rsidRPr="00A47A37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731B7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AF6ED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F937B" w14:textId="49A30B3A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</w:rPr>
              <w:t>23%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97DB2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4ADB05DE" w14:textId="77777777" w:rsidTr="008B60C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639CA" w14:textId="2F921E0D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40261" w14:textId="6EEAD220" w:rsidR="00A47A37" w:rsidRPr="007B5DEA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</w:rPr>
              <w:t>Hełm ochronny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C10CA" w14:textId="1B0096BD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proofErr w:type="spellStart"/>
            <w:r w:rsidRPr="007B5DEA">
              <w:rPr>
                <w:rFonts w:ascii="Arial" w:hAnsi="Arial" w:cs="Arial"/>
                <w:color w:val="000000"/>
              </w:rPr>
              <w:t>szt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CEF25" w14:textId="059F6F86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</w:rPr>
            </w:pPr>
            <w:r w:rsidRPr="00A47A37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F4F82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A0BBD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11F82" w14:textId="4E2F6819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2B3DE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3A7433FB" w14:textId="77777777" w:rsidTr="008B60C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CF4A8" w14:textId="1397A90C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2B72A" w14:textId="418C0019" w:rsidR="00A47A37" w:rsidRPr="007B5DEA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</w:rPr>
              <w:t>Czepek pod hełm ochronny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96979" w14:textId="00A39F6A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proofErr w:type="spellStart"/>
            <w:r w:rsidRPr="007B5DEA">
              <w:rPr>
                <w:rFonts w:ascii="Arial" w:hAnsi="Arial" w:cs="Arial"/>
                <w:color w:val="000000"/>
              </w:rPr>
              <w:t>szt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02F09" w14:textId="44F791C1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</w:rPr>
            </w:pPr>
            <w:r w:rsidRPr="00A47A37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92B35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B8046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4C630" w14:textId="0BB95DA1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</w:rPr>
              <w:t>23%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3E139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5796F649" w14:textId="77777777" w:rsidTr="008B60C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6211E" w14:textId="3C3D0069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1737B" w14:textId="5573462E" w:rsidR="00A47A37" w:rsidRPr="007B5DEA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</w:rPr>
            </w:pPr>
            <w:r w:rsidRPr="007B5DEA">
              <w:rPr>
                <w:rFonts w:ascii="Arial" w:hAnsi="Arial" w:cs="Arial"/>
              </w:rPr>
              <w:t>Okulary ochronne/gogle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831FE" w14:textId="20275550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proofErr w:type="spellStart"/>
            <w:r w:rsidRPr="007B5DEA">
              <w:rPr>
                <w:rFonts w:ascii="Arial" w:hAnsi="Arial" w:cs="Arial"/>
                <w:color w:val="000000"/>
              </w:rPr>
              <w:t>szt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29DF1" w14:textId="46FB9878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</w:rPr>
            </w:pPr>
            <w:r w:rsidRPr="00A47A37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1D0A9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EC062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7330A" w14:textId="61499518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</w:rPr>
              <w:t>23%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DCC64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33C943E2" w14:textId="77777777" w:rsidTr="008B60C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B8ED1" w14:textId="0B4587D3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2A404" w14:textId="4B3E0CD8" w:rsidR="00A47A37" w:rsidRPr="007B5DEA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</w:rPr>
            </w:pPr>
            <w:proofErr w:type="spellStart"/>
            <w:r w:rsidRPr="007B5DEA">
              <w:rPr>
                <w:rFonts w:ascii="Arial" w:hAnsi="Arial" w:cs="Arial"/>
              </w:rPr>
              <w:t>Okularyprzeciwsłoneczne</w:t>
            </w:r>
            <w:proofErr w:type="spellEnd"/>
            <w:r w:rsidRPr="007B5DEA">
              <w:rPr>
                <w:rFonts w:ascii="Arial" w:hAnsi="Arial" w:cs="Arial"/>
              </w:rPr>
              <w:t xml:space="preserve"> /polaryzacyjne/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B2137" w14:textId="2000B38F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proofErr w:type="spellStart"/>
            <w:r w:rsidRPr="007B5DEA">
              <w:rPr>
                <w:rFonts w:ascii="Arial" w:hAnsi="Arial" w:cs="Arial"/>
                <w:color w:val="000000"/>
              </w:rPr>
              <w:t>szt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62D2B" w14:textId="6C2FA74E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</w:rPr>
            </w:pPr>
            <w:r w:rsidRPr="00A47A37"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FC3EE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C5E38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7859A" w14:textId="5EE9AEFB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</w:rPr>
              <w:t>23%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D3724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72AA9A06" w14:textId="77777777" w:rsidTr="008B60C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B5B0A" w14:textId="05786EAA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07282" w14:textId="15E3D96F" w:rsidR="00A47A37" w:rsidRPr="007B5DEA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</w:rPr>
            </w:pPr>
            <w:r w:rsidRPr="007B5DEA">
              <w:rPr>
                <w:rFonts w:ascii="Arial" w:hAnsi="Arial" w:cs="Arial"/>
              </w:rPr>
              <w:t>Kamizelka ostrzegawcza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5EA4C" w14:textId="55F53D9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proofErr w:type="spellStart"/>
            <w:r w:rsidRPr="007B5DEA">
              <w:rPr>
                <w:rFonts w:ascii="Arial" w:hAnsi="Arial" w:cs="Arial"/>
                <w:color w:val="000000"/>
              </w:rPr>
              <w:t>szt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A563A" w14:textId="51AFFFC4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</w:rPr>
            </w:pPr>
            <w:r w:rsidRPr="00A47A37"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AC923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303ED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A8E7D" w14:textId="3A5ABFD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920C2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312E42FE" w14:textId="77777777" w:rsidTr="008B60C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D9143" w14:textId="783A2E65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A72D4" w14:textId="56CCDBFB" w:rsidR="00A47A37" w:rsidRPr="007B5DEA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</w:rPr>
            </w:pPr>
            <w:r w:rsidRPr="007B5DEA">
              <w:rPr>
                <w:rFonts w:ascii="Arial" w:hAnsi="Arial" w:cs="Arial"/>
              </w:rPr>
              <w:t>Rękawice robocze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437C2" w14:textId="3C48BABC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proofErr w:type="spellStart"/>
            <w:r w:rsidRPr="007B5DEA">
              <w:rPr>
                <w:rFonts w:ascii="Arial" w:hAnsi="Arial" w:cs="Arial"/>
                <w:color w:val="000000"/>
              </w:rPr>
              <w:t>szt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FA58" w14:textId="1005B26A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</w:rPr>
            </w:pPr>
            <w:r w:rsidRPr="00A47A37"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FFF3F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008B3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A9BC4" w14:textId="467E6A4E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</w:rPr>
              <w:t>23%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64E80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5D8D612C" w14:textId="77777777" w:rsidTr="008B60C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9EECB" w14:textId="6B12D332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B5AA" w14:textId="13D5B27F" w:rsidR="00A47A37" w:rsidRPr="007B5DEA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</w:rPr>
            </w:pPr>
            <w:r w:rsidRPr="007B5DEA">
              <w:rPr>
                <w:rFonts w:ascii="Arial" w:hAnsi="Arial" w:cs="Arial"/>
              </w:rPr>
              <w:t>Rękawice ocieplane z membraną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82562" w14:textId="4D309D9B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proofErr w:type="spellStart"/>
            <w:r w:rsidRPr="007B5DEA">
              <w:rPr>
                <w:rFonts w:ascii="Arial" w:hAnsi="Arial" w:cs="Arial"/>
                <w:color w:val="000000"/>
              </w:rPr>
              <w:t>szt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EE65B" w14:textId="4AEE68B3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</w:rPr>
            </w:pPr>
            <w:r w:rsidRPr="00A47A37"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3562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4C20D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53134" w14:textId="7AC10BF2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</w:rPr>
              <w:t>23%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D98D7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4A67358F" w14:textId="77777777" w:rsidTr="008B60C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51D00" w14:textId="591678C2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651AD" w14:textId="747E8617" w:rsidR="00A47A37" w:rsidRPr="007B5DEA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</w:rPr>
            </w:pPr>
            <w:r w:rsidRPr="007B5DEA">
              <w:rPr>
                <w:rFonts w:ascii="Arial" w:hAnsi="Arial" w:cs="Arial"/>
              </w:rPr>
              <w:t>Maska przeciwpyłowa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86165" w14:textId="5D1B1EF2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proofErr w:type="spellStart"/>
            <w:r w:rsidRPr="007B5DEA">
              <w:rPr>
                <w:rFonts w:ascii="Arial" w:hAnsi="Arial" w:cs="Arial"/>
                <w:color w:val="000000"/>
              </w:rPr>
              <w:t>szt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D29CC" w14:textId="4CA6F3DB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</w:rPr>
            </w:pPr>
            <w:r w:rsidRPr="00A47A37"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9433D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5439E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FD0AD" w14:textId="5AF44C68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7B5DEA">
              <w:rPr>
                <w:rFonts w:ascii="Arial" w:hAnsi="Arial" w:cs="Arial"/>
              </w:rPr>
              <w:t>23%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5533E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A47A37" w:rsidRPr="007B5DEA" w14:paraId="54997BA1" w14:textId="77777777" w:rsidTr="008B60C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8F150" w14:textId="4E237CF9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E5A17" w14:textId="1F28C08F" w:rsidR="00A47A37" w:rsidRPr="007B5DEA" w:rsidRDefault="00A47A37" w:rsidP="00A47A37">
            <w:pPr>
              <w:suppressAutoHyphens w:val="0"/>
              <w:spacing w:line="276" w:lineRule="auto"/>
              <w:rPr>
                <w:rFonts w:ascii="Arial" w:hAnsi="Arial" w:cs="Arial"/>
              </w:rPr>
            </w:pPr>
            <w:r w:rsidRPr="007B5DEA">
              <w:rPr>
                <w:rFonts w:ascii="Arial" w:hAnsi="Arial" w:cs="Arial"/>
              </w:rPr>
              <w:t>Ochronniki słuchu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2D789" w14:textId="747F095F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proofErr w:type="spellStart"/>
            <w:r w:rsidRPr="007B5DEA">
              <w:rPr>
                <w:rFonts w:ascii="Arial" w:hAnsi="Arial" w:cs="Arial"/>
                <w:color w:val="000000"/>
              </w:rPr>
              <w:t>szt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5891" w14:textId="7D5D9E12" w:rsidR="00A47A37" w:rsidRPr="00A47A37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</w:rPr>
            </w:pPr>
            <w:r w:rsidRPr="00A47A37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99C8D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79A06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CB8FE" w14:textId="28AA8FBE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23%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18F76" w14:textId="77777777" w:rsidR="00A47A37" w:rsidRPr="007B5DEA" w:rsidRDefault="00A47A37" w:rsidP="00A47A37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</w:tbl>
    <w:p w14:paraId="7269B298" w14:textId="77777777" w:rsidR="005F0057" w:rsidRDefault="005F0057" w:rsidP="00DD1D3A">
      <w:pPr>
        <w:spacing w:line="360" w:lineRule="auto"/>
        <w:rPr>
          <w:rFonts w:ascii="Arial" w:hAnsi="Arial" w:cs="Arial"/>
          <w:sz w:val="24"/>
          <w:szCs w:val="24"/>
        </w:rPr>
      </w:pPr>
    </w:p>
    <w:p w14:paraId="5BF56E7F" w14:textId="77777777" w:rsidR="005F0057" w:rsidRDefault="005F0057" w:rsidP="00DD1D3A">
      <w:pPr>
        <w:spacing w:line="360" w:lineRule="auto"/>
        <w:rPr>
          <w:rFonts w:ascii="Arial" w:hAnsi="Arial" w:cs="Arial"/>
          <w:sz w:val="24"/>
          <w:szCs w:val="24"/>
        </w:rPr>
      </w:pPr>
    </w:p>
    <w:p w14:paraId="01E00119" w14:textId="48F4CD02" w:rsidR="00DD1D3A" w:rsidRPr="00C900DB" w:rsidRDefault="00DD1D3A" w:rsidP="00DD1D3A">
      <w:pPr>
        <w:spacing w:line="360" w:lineRule="auto"/>
        <w:rPr>
          <w:rFonts w:ascii="Arial" w:hAnsi="Arial" w:cs="Arial"/>
          <w:sz w:val="24"/>
          <w:szCs w:val="24"/>
        </w:rPr>
      </w:pPr>
      <w:r w:rsidRPr="00C900DB">
        <w:rPr>
          <w:rFonts w:ascii="Arial" w:hAnsi="Arial" w:cs="Arial"/>
          <w:sz w:val="24"/>
          <w:szCs w:val="24"/>
        </w:rPr>
        <w:t>Ogółem wartość formularza cenowego brutto ……….………. (słownie:……………………………………………………………………………………… ……)</w:t>
      </w:r>
    </w:p>
    <w:p w14:paraId="0996C1D9" w14:textId="77777777" w:rsidR="00DD1D3A" w:rsidRDefault="00DD1D3A" w:rsidP="00DD1D3A">
      <w:pPr>
        <w:rPr>
          <w:rFonts w:ascii="Arial" w:hAnsi="Arial" w:cs="Arial"/>
          <w:sz w:val="24"/>
          <w:szCs w:val="24"/>
        </w:rPr>
      </w:pPr>
    </w:p>
    <w:p w14:paraId="719CF2F2" w14:textId="77777777" w:rsidR="005F0057" w:rsidRDefault="005F0057" w:rsidP="00DD1D3A">
      <w:pPr>
        <w:rPr>
          <w:rFonts w:ascii="Arial" w:hAnsi="Arial" w:cs="Arial"/>
          <w:sz w:val="24"/>
          <w:szCs w:val="24"/>
        </w:rPr>
      </w:pPr>
    </w:p>
    <w:p w14:paraId="2D2134F0" w14:textId="77777777" w:rsidR="005F0057" w:rsidRDefault="005F0057" w:rsidP="00DD1D3A">
      <w:pPr>
        <w:rPr>
          <w:rFonts w:ascii="Arial" w:hAnsi="Arial" w:cs="Arial"/>
          <w:sz w:val="24"/>
          <w:szCs w:val="24"/>
        </w:rPr>
      </w:pPr>
    </w:p>
    <w:p w14:paraId="6DF89AF3" w14:textId="77777777" w:rsidR="005F0057" w:rsidRPr="00C900DB" w:rsidRDefault="005F0057" w:rsidP="00DD1D3A">
      <w:pPr>
        <w:rPr>
          <w:rFonts w:ascii="Arial" w:hAnsi="Arial" w:cs="Arial"/>
          <w:sz w:val="24"/>
          <w:szCs w:val="24"/>
        </w:rPr>
      </w:pPr>
    </w:p>
    <w:p w14:paraId="77976A49" w14:textId="77777777" w:rsidR="00DD1D3A" w:rsidRPr="00C900DB" w:rsidRDefault="00DD1D3A" w:rsidP="00DD1D3A">
      <w:pPr>
        <w:rPr>
          <w:rFonts w:ascii="Arial" w:hAnsi="Arial" w:cs="Arial"/>
          <w:sz w:val="24"/>
          <w:szCs w:val="24"/>
        </w:rPr>
      </w:pPr>
      <w:r w:rsidRPr="00C900DB">
        <w:rPr>
          <w:rFonts w:ascii="Arial" w:hAnsi="Arial" w:cs="Arial"/>
          <w:sz w:val="24"/>
          <w:szCs w:val="24"/>
        </w:rPr>
        <w:t xml:space="preserve">                                                             ………………………………</w:t>
      </w:r>
    </w:p>
    <w:p w14:paraId="06D57C28" w14:textId="77777777" w:rsidR="00DD1D3A" w:rsidRPr="00C900DB" w:rsidRDefault="00DD1D3A" w:rsidP="00DD1D3A">
      <w:pPr>
        <w:tabs>
          <w:tab w:val="left" w:pos="6690"/>
        </w:tabs>
        <w:rPr>
          <w:rFonts w:ascii="Arial" w:hAnsi="Arial" w:cs="Arial"/>
          <w:sz w:val="24"/>
          <w:szCs w:val="24"/>
        </w:rPr>
      </w:pPr>
      <w:r w:rsidRPr="00C900DB">
        <w:rPr>
          <w:rFonts w:ascii="Arial" w:hAnsi="Arial" w:cs="Arial"/>
          <w:sz w:val="24"/>
          <w:szCs w:val="24"/>
        </w:rPr>
        <w:t xml:space="preserve">                                                                      podpis</w:t>
      </w:r>
    </w:p>
    <w:p w14:paraId="4708C8A6" w14:textId="77777777" w:rsidR="009C3D4D" w:rsidRPr="005F0057" w:rsidRDefault="00DD1D3A" w:rsidP="009C3D4D">
      <w:pPr>
        <w:spacing w:before="240" w:after="240"/>
        <w:ind w:left="3261"/>
        <w:jc w:val="center"/>
        <w:rPr>
          <w:rFonts w:ascii="Arial" w:hAnsi="Arial" w:cs="Arial"/>
          <w:bCs/>
          <w:i/>
          <w:sz w:val="16"/>
          <w:szCs w:val="16"/>
        </w:rPr>
      </w:pPr>
      <w:r w:rsidRPr="005F0057">
        <w:rPr>
          <w:rFonts w:ascii="Arial" w:hAnsi="Arial" w:cs="Arial"/>
          <w:bCs/>
          <w:i/>
          <w:sz w:val="16"/>
          <w:szCs w:val="16"/>
        </w:rPr>
        <w:t>Dokument musi być złożony pod rygorem nieważności</w:t>
      </w:r>
      <w:r w:rsidRPr="005F0057">
        <w:rPr>
          <w:rFonts w:ascii="Arial" w:hAnsi="Arial" w:cs="Arial"/>
          <w:bCs/>
          <w:i/>
          <w:sz w:val="16"/>
          <w:szCs w:val="16"/>
        </w:rPr>
        <w:tab/>
      </w:r>
      <w:r w:rsidRPr="005F0057">
        <w:rPr>
          <w:rFonts w:ascii="Arial" w:hAnsi="Arial" w:cs="Arial"/>
          <w:bCs/>
          <w:i/>
          <w:sz w:val="16"/>
          <w:szCs w:val="16"/>
        </w:rPr>
        <w:br/>
        <w:t>w formie elektronicznej,</w:t>
      </w:r>
    </w:p>
    <w:p w14:paraId="37065209" w14:textId="77777777" w:rsidR="00DD1D3A" w:rsidRPr="005F0057" w:rsidRDefault="00DD1D3A" w:rsidP="009C3D4D">
      <w:pPr>
        <w:spacing w:before="240" w:after="240"/>
        <w:ind w:left="3261"/>
        <w:jc w:val="center"/>
        <w:rPr>
          <w:rFonts w:ascii="Arial" w:hAnsi="Arial" w:cs="Arial"/>
          <w:bCs/>
          <w:i/>
          <w:sz w:val="16"/>
          <w:szCs w:val="16"/>
        </w:rPr>
      </w:pPr>
      <w:r w:rsidRPr="005F0057">
        <w:rPr>
          <w:rFonts w:ascii="Arial" w:hAnsi="Arial" w:cs="Arial"/>
          <w:bCs/>
          <w:i/>
          <w:sz w:val="16"/>
          <w:szCs w:val="16"/>
        </w:rPr>
        <w:t>o której mowa w art. 78(1) KC</w:t>
      </w:r>
      <w:r w:rsidRPr="005F0057">
        <w:rPr>
          <w:rFonts w:ascii="Arial" w:hAnsi="Arial" w:cs="Arial"/>
          <w:bCs/>
          <w:i/>
          <w:sz w:val="16"/>
          <w:szCs w:val="16"/>
        </w:rPr>
        <w:br/>
        <w:t>(tj. podpisany kwalifikowanym podpisem elektronicznym) lub w postaci elektronicznej opatrzonej podpisem zaufanym lub podpisem osobistym</w:t>
      </w:r>
    </w:p>
    <w:p w14:paraId="0885F2EC" w14:textId="77777777" w:rsidR="00BC3B93" w:rsidRPr="00C900DB" w:rsidRDefault="00BC3B93" w:rsidP="00DD1D3A">
      <w:pPr>
        <w:spacing w:before="240" w:after="240"/>
        <w:ind w:left="3261"/>
        <w:jc w:val="both"/>
        <w:rPr>
          <w:rFonts w:ascii="Arial" w:hAnsi="Arial" w:cs="Arial"/>
          <w:bCs/>
          <w:i/>
          <w:sz w:val="22"/>
          <w:szCs w:val="22"/>
        </w:rPr>
      </w:pPr>
    </w:p>
    <w:p w14:paraId="15C4FE6F" w14:textId="77777777" w:rsidR="00BC3B93" w:rsidRPr="00C900DB" w:rsidRDefault="00BC3B93" w:rsidP="00DD1D3A">
      <w:pPr>
        <w:spacing w:before="240" w:after="240"/>
        <w:ind w:left="3261"/>
        <w:jc w:val="both"/>
        <w:rPr>
          <w:rFonts w:ascii="Arial" w:hAnsi="Arial" w:cs="Arial"/>
          <w:bCs/>
          <w:i/>
          <w:sz w:val="22"/>
          <w:szCs w:val="22"/>
        </w:rPr>
      </w:pPr>
    </w:p>
    <w:p w14:paraId="4161B2BA" w14:textId="77777777" w:rsidR="00BC3B93" w:rsidRPr="00C900DB" w:rsidRDefault="00BC3B93" w:rsidP="00DD1D3A">
      <w:pPr>
        <w:spacing w:before="240" w:after="240"/>
        <w:ind w:left="3261"/>
        <w:jc w:val="both"/>
        <w:rPr>
          <w:rFonts w:ascii="Arial" w:hAnsi="Arial" w:cs="Arial"/>
          <w:bCs/>
          <w:i/>
          <w:sz w:val="22"/>
          <w:szCs w:val="22"/>
        </w:rPr>
      </w:pPr>
    </w:p>
    <w:p w14:paraId="1ACB7211" w14:textId="77777777" w:rsidR="00DD1D3A" w:rsidRPr="00C900DB" w:rsidRDefault="00DD1D3A" w:rsidP="00DD1D3A">
      <w:pPr>
        <w:keepNext/>
        <w:tabs>
          <w:tab w:val="left" w:pos="0"/>
        </w:tabs>
        <w:jc w:val="right"/>
        <w:outlineLvl w:val="0"/>
        <w:rPr>
          <w:rFonts w:ascii="Arial" w:hAnsi="Arial" w:cs="Arial"/>
          <w:sz w:val="18"/>
          <w:szCs w:val="18"/>
        </w:rPr>
      </w:pPr>
    </w:p>
    <w:p w14:paraId="09E3B57E" w14:textId="77777777" w:rsidR="00DD1D3A" w:rsidRPr="00C900DB" w:rsidRDefault="00DD1D3A" w:rsidP="00DD1D3A">
      <w:pPr>
        <w:keepNext/>
        <w:tabs>
          <w:tab w:val="left" w:pos="0"/>
        </w:tabs>
        <w:jc w:val="right"/>
        <w:outlineLvl w:val="0"/>
        <w:rPr>
          <w:rFonts w:ascii="Arial" w:hAnsi="Arial" w:cs="Arial"/>
          <w:sz w:val="18"/>
          <w:szCs w:val="18"/>
        </w:rPr>
      </w:pPr>
    </w:p>
    <w:p w14:paraId="7FB668E7" w14:textId="77777777" w:rsidR="00DD1D3A" w:rsidRPr="00C900DB" w:rsidRDefault="00DD1D3A" w:rsidP="00DD1D3A">
      <w:pPr>
        <w:keepNext/>
        <w:jc w:val="right"/>
        <w:outlineLvl w:val="0"/>
        <w:rPr>
          <w:rFonts w:ascii="Arial" w:hAnsi="Arial" w:cs="Arial"/>
          <w:sz w:val="18"/>
          <w:szCs w:val="18"/>
        </w:rPr>
      </w:pPr>
    </w:p>
    <w:p w14:paraId="13E366B9" w14:textId="77777777" w:rsidR="00DD1D3A" w:rsidRPr="00C900DB" w:rsidRDefault="00DD1D3A" w:rsidP="00DD1D3A">
      <w:pPr>
        <w:rPr>
          <w:rFonts w:ascii="Arial" w:hAnsi="Arial" w:cs="Arial"/>
          <w:sz w:val="24"/>
          <w:szCs w:val="24"/>
        </w:rPr>
      </w:pPr>
    </w:p>
    <w:p w14:paraId="15E883FA" w14:textId="77777777" w:rsidR="00DD1D3A" w:rsidRPr="00C900DB" w:rsidRDefault="00DD1D3A" w:rsidP="00DD1D3A">
      <w:pPr>
        <w:rPr>
          <w:rFonts w:ascii="Arial" w:hAnsi="Arial" w:cs="Arial"/>
          <w:sz w:val="24"/>
          <w:szCs w:val="24"/>
        </w:rPr>
      </w:pPr>
    </w:p>
    <w:p w14:paraId="141BCD36" w14:textId="77777777" w:rsidR="00DD1D3A" w:rsidRPr="00C900DB" w:rsidRDefault="00DD1D3A" w:rsidP="00DD1D3A">
      <w:pPr>
        <w:rPr>
          <w:rFonts w:ascii="Arial" w:hAnsi="Arial" w:cs="Arial"/>
          <w:sz w:val="24"/>
          <w:szCs w:val="24"/>
        </w:rPr>
      </w:pPr>
    </w:p>
    <w:p w14:paraId="57C53253" w14:textId="77777777" w:rsidR="003265CE" w:rsidRPr="00C900DB" w:rsidRDefault="003265CE" w:rsidP="00C52695">
      <w:pPr>
        <w:spacing w:before="240" w:after="240"/>
        <w:rPr>
          <w:rFonts w:ascii="Arial" w:hAnsi="Arial" w:cs="Arial"/>
          <w:bCs/>
          <w:sz w:val="22"/>
          <w:szCs w:val="22"/>
        </w:rPr>
      </w:pPr>
    </w:p>
    <w:sectPr w:rsidR="003265CE" w:rsidRPr="00C900DB" w:rsidSect="00694E84">
      <w:footerReference w:type="default" r:id="rId8"/>
      <w:footerReference w:type="first" r:id="rId9"/>
      <w:pgSz w:w="11905" w:h="16837"/>
      <w:pgMar w:top="567" w:right="990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58C33" w14:textId="77777777" w:rsidR="00DD7B6F" w:rsidRDefault="00DD7B6F">
      <w:r>
        <w:separator/>
      </w:r>
    </w:p>
  </w:endnote>
  <w:endnote w:type="continuationSeparator" w:id="0">
    <w:p w14:paraId="3EA597C0" w14:textId="77777777" w:rsidR="00DD7B6F" w:rsidRDefault="00DD7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00000003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C29A1" w14:textId="77777777" w:rsidR="00AB59AB" w:rsidRDefault="00AB59AB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1C5E6F8" w14:textId="77777777" w:rsidR="00AB59AB" w:rsidRPr="00992B9E" w:rsidRDefault="00AB59AB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2F02D3">
      <w:rPr>
        <w:rFonts w:ascii="Cambria" w:hAnsi="Cambria"/>
        <w:noProof/>
      </w:rPr>
      <w:t>5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003A9E00" w14:textId="77777777" w:rsidR="00AB59AB" w:rsidRPr="00992B9E" w:rsidRDefault="00AB59AB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82CED" w14:textId="77777777" w:rsidR="00AB59AB" w:rsidRDefault="00AB59AB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8504C4D" w14:textId="77777777" w:rsidR="00AB59AB" w:rsidRPr="00C469FC" w:rsidRDefault="00AB59AB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2F02D3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2B8BF566" w14:textId="77777777" w:rsidR="00AB59AB" w:rsidRPr="00C469FC" w:rsidRDefault="00AB59AB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FF4A2" w14:textId="77777777" w:rsidR="00DD7B6F" w:rsidRDefault="00DD7B6F">
      <w:r>
        <w:separator/>
      </w:r>
    </w:p>
  </w:footnote>
  <w:footnote w:type="continuationSeparator" w:id="0">
    <w:p w14:paraId="232F9549" w14:textId="77777777" w:rsidR="00DD7B6F" w:rsidRDefault="00DD7B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5627A9C"/>
    <w:multiLevelType w:val="hybridMultilevel"/>
    <w:tmpl w:val="52608234"/>
    <w:lvl w:ilvl="0" w:tplc="0A6C27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F4560D2"/>
    <w:multiLevelType w:val="hybridMultilevel"/>
    <w:tmpl w:val="569AB51C"/>
    <w:lvl w:ilvl="0" w:tplc="7D3854A2">
      <w:start w:val="1"/>
      <w:numFmt w:val="decimal"/>
      <w:lvlText w:val="%1)"/>
      <w:lvlJc w:val="left"/>
      <w:pPr>
        <w:ind w:left="70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23" w:hanging="360"/>
      </w:pPr>
    </w:lvl>
    <w:lvl w:ilvl="2" w:tplc="0415001B" w:tentative="1">
      <w:start w:val="1"/>
      <w:numFmt w:val="lowerRoman"/>
      <w:lvlText w:val="%3."/>
      <w:lvlJc w:val="right"/>
      <w:pPr>
        <w:ind w:left="2143" w:hanging="180"/>
      </w:pPr>
    </w:lvl>
    <w:lvl w:ilvl="3" w:tplc="0415000F" w:tentative="1">
      <w:start w:val="1"/>
      <w:numFmt w:val="decimal"/>
      <w:lvlText w:val="%4."/>
      <w:lvlJc w:val="left"/>
      <w:pPr>
        <w:ind w:left="2863" w:hanging="360"/>
      </w:pPr>
    </w:lvl>
    <w:lvl w:ilvl="4" w:tplc="04150019" w:tentative="1">
      <w:start w:val="1"/>
      <w:numFmt w:val="lowerLetter"/>
      <w:lvlText w:val="%5."/>
      <w:lvlJc w:val="left"/>
      <w:pPr>
        <w:ind w:left="3583" w:hanging="360"/>
      </w:pPr>
    </w:lvl>
    <w:lvl w:ilvl="5" w:tplc="0415001B" w:tentative="1">
      <w:start w:val="1"/>
      <w:numFmt w:val="lowerRoman"/>
      <w:lvlText w:val="%6."/>
      <w:lvlJc w:val="right"/>
      <w:pPr>
        <w:ind w:left="4303" w:hanging="180"/>
      </w:pPr>
    </w:lvl>
    <w:lvl w:ilvl="6" w:tplc="0415000F" w:tentative="1">
      <w:start w:val="1"/>
      <w:numFmt w:val="decimal"/>
      <w:lvlText w:val="%7."/>
      <w:lvlJc w:val="left"/>
      <w:pPr>
        <w:ind w:left="5023" w:hanging="360"/>
      </w:pPr>
    </w:lvl>
    <w:lvl w:ilvl="7" w:tplc="04150019" w:tentative="1">
      <w:start w:val="1"/>
      <w:numFmt w:val="lowerLetter"/>
      <w:lvlText w:val="%8."/>
      <w:lvlJc w:val="left"/>
      <w:pPr>
        <w:ind w:left="5743" w:hanging="360"/>
      </w:pPr>
    </w:lvl>
    <w:lvl w:ilvl="8" w:tplc="0415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3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3A412006"/>
    <w:multiLevelType w:val="hybridMultilevel"/>
    <w:tmpl w:val="C2A23F5A"/>
    <w:lvl w:ilvl="0" w:tplc="9886B5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8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9" w15:restartNumberingAfterBreak="0">
    <w:nsid w:val="6D2B6492"/>
    <w:multiLevelType w:val="hybridMultilevel"/>
    <w:tmpl w:val="7F88E318"/>
    <w:lvl w:ilvl="0" w:tplc="A0E637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7C3A33"/>
    <w:multiLevelType w:val="hybridMultilevel"/>
    <w:tmpl w:val="ED4E5770"/>
    <w:lvl w:ilvl="0" w:tplc="1C58C8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8"/>
    <w:lvlOverride w:ilvl="0">
      <w:startOverride w:val="1"/>
    </w:lvlOverride>
  </w:num>
  <w:num w:numId="3">
    <w:abstractNumId w:val="37"/>
    <w:lvlOverride w:ilvl="0">
      <w:startOverride w:val="1"/>
    </w:lvlOverride>
  </w:num>
  <w:num w:numId="4">
    <w:abstractNumId w:val="36"/>
    <w:lvlOverride w:ilvl="0">
      <w:startOverride w:val="1"/>
    </w:lvlOverride>
  </w:num>
  <w:num w:numId="5">
    <w:abstractNumId w:val="33"/>
  </w:num>
  <w:num w:numId="6">
    <w:abstractNumId w:val="0"/>
  </w:num>
  <w:num w:numId="7">
    <w:abstractNumId w:val="32"/>
  </w:num>
  <w:num w:numId="8">
    <w:abstractNumId w:val="40"/>
  </w:num>
  <w:num w:numId="9">
    <w:abstractNumId w:val="39"/>
  </w:num>
  <w:num w:numId="10">
    <w:abstractNumId w:val="3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1D7B"/>
    <w:rsid w:val="0000202C"/>
    <w:rsid w:val="000028A7"/>
    <w:rsid w:val="000047B5"/>
    <w:rsid w:val="000054CB"/>
    <w:rsid w:val="000064F0"/>
    <w:rsid w:val="0000654F"/>
    <w:rsid w:val="00006F53"/>
    <w:rsid w:val="000116F9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6D3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5DF"/>
    <w:rsid w:val="0005009D"/>
    <w:rsid w:val="0005216E"/>
    <w:rsid w:val="00052DB5"/>
    <w:rsid w:val="00053ED7"/>
    <w:rsid w:val="000549F2"/>
    <w:rsid w:val="00056400"/>
    <w:rsid w:val="000566D7"/>
    <w:rsid w:val="00057230"/>
    <w:rsid w:val="0006210E"/>
    <w:rsid w:val="00062F7C"/>
    <w:rsid w:val="00063AA5"/>
    <w:rsid w:val="00063AFF"/>
    <w:rsid w:val="0006486E"/>
    <w:rsid w:val="0006514F"/>
    <w:rsid w:val="000708CE"/>
    <w:rsid w:val="00070FDA"/>
    <w:rsid w:val="0007238E"/>
    <w:rsid w:val="000741F9"/>
    <w:rsid w:val="0007438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73CB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5FD1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E7A0B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394"/>
    <w:rsid w:val="00115A3E"/>
    <w:rsid w:val="001163A3"/>
    <w:rsid w:val="00122CD6"/>
    <w:rsid w:val="0012412D"/>
    <w:rsid w:val="00126835"/>
    <w:rsid w:val="00126CFA"/>
    <w:rsid w:val="00127FA0"/>
    <w:rsid w:val="0013218B"/>
    <w:rsid w:val="0013283A"/>
    <w:rsid w:val="0013283C"/>
    <w:rsid w:val="00134853"/>
    <w:rsid w:val="00134BD2"/>
    <w:rsid w:val="00135B54"/>
    <w:rsid w:val="001402B5"/>
    <w:rsid w:val="00141DBB"/>
    <w:rsid w:val="00142C70"/>
    <w:rsid w:val="00142EE2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721"/>
    <w:rsid w:val="001558DB"/>
    <w:rsid w:val="00155FA6"/>
    <w:rsid w:val="00156420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03A"/>
    <w:rsid w:val="00186667"/>
    <w:rsid w:val="00187047"/>
    <w:rsid w:val="00187EB0"/>
    <w:rsid w:val="00190666"/>
    <w:rsid w:val="00193DD8"/>
    <w:rsid w:val="0019446E"/>
    <w:rsid w:val="00195F80"/>
    <w:rsid w:val="001961A4"/>
    <w:rsid w:val="001A1590"/>
    <w:rsid w:val="001A3C3F"/>
    <w:rsid w:val="001A47EA"/>
    <w:rsid w:val="001A4AB7"/>
    <w:rsid w:val="001A67C1"/>
    <w:rsid w:val="001A7188"/>
    <w:rsid w:val="001B03C3"/>
    <w:rsid w:val="001B05A8"/>
    <w:rsid w:val="001B0701"/>
    <w:rsid w:val="001B0918"/>
    <w:rsid w:val="001B224A"/>
    <w:rsid w:val="001B4158"/>
    <w:rsid w:val="001B752F"/>
    <w:rsid w:val="001C05C9"/>
    <w:rsid w:val="001C204A"/>
    <w:rsid w:val="001C208E"/>
    <w:rsid w:val="001C26B7"/>
    <w:rsid w:val="001C2F87"/>
    <w:rsid w:val="001C3D38"/>
    <w:rsid w:val="001C3DD1"/>
    <w:rsid w:val="001C769C"/>
    <w:rsid w:val="001C7FF2"/>
    <w:rsid w:val="001D172C"/>
    <w:rsid w:val="001D225F"/>
    <w:rsid w:val="001D55D6"/>
    <w:rsid w:val="001D7446"/>
    <w:rsid w:val="001E0209"/>
    <w:rsid w:val="001E0ADF"/>
    <w:rsid w:val="001E2729"/>
    <w:rsid w:val="001E2E4F"/>
    <w:rsid w:val="001E334C"/>
    <w:rsid w:val="001E3CF4"/>
    <w:rsid w:val="001F078A"/>
    <w:rsid w:val="001F2D77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4FD8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67F12"/>
    <w:rsid w:val="00270C75"/>
    <w:rsid w:val="00271153"/>
    <w:rsid w:val="002738AC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2BB5"/>
    <w:rsid w:val="00293F25"/>
    <w:rsid w:val="00295922"/>
    <w:rsid w:val="00295D98"/>
    <w:rsid w:val="0029617B"/>
    <w:rsid w:val="00296CF8"/>
    <w:rsid w:val="0029778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49A"/>
    <w:rsid w:val="002D4470"/>
    <w:rsid w:val="002D5979"/>
    <w:rsid w:val="002D642D"/>
    <w:rsid w:val="002D7D66"/>
    <w:rsid w:val="002E0027"/>
    <w:rsid w:val="002E207D"/>
    <w:rsid w:val="002E2FC1"/>
    <w:rsid w:val="002E416F"/>
    <w:rsid w:val="002E4FAE"/>
    <w:rsid w:val="002E5246"/>
    <w:rsid w:val="002E64B8"/>
    <w:rsid w:val="002F02D3"/>
    <w:rsid w:val="002F0795"/>
    <w:rsid w:val="002F2D9C"/>
    <w:rsid w:val="002F2FB2"/>
    <w:rsid w:val="002F352D"/>
    <w:rsid w:val="002F36C6"/>
    <w:rsid w:val="002F5C0E"/>
    <w:rsid w:val="00301946"/>
    <w:rsid w:val="00302A58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3063"/>
    <w:rsid w:val="00325C9D"/>
    <w:rsid w:val="003263A9"/>
    <w:rsid w:val="003265CE"/>
    <w:rsid w:val="0032667D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CA0"/>
    <w:rsid w:val="00360D95"/>
    <w:rsid w:val="00360E85"/>
    <w:rsid w:val="003615C9"/>
    <w:rsid w:val="00363E5B"/>
    <w:rsid w:val="00372C2C"/>
    <w:rsid w:val="00375777"/>
    <w:rsid w:val="00382DDB"/>
    <w:rsid w:val="00382E1D"/>
    <w:rsid w:val="00384708"/>
    <w:rsid w:val="0038630B"/>
    <w:rsid w:val="0038748A"/>
    <w:rsid w:val="00387771"/>
    <w:rsid w:val="003923AA"/>
    <w:rsid w:val="00394846"/>
    <w:rsid w:val="0039598F"/>
    <w:rsid w:val="00397111"/>
    <w:rsid w:val="003A188D"/>
    <w:rsid w:val="003A2397"/>
    <w:rsid w:val="003A43AD"/>
    <w:rsid w:val="003B0127"/>
    <w:rsid w:val="003B1B0D"/>
    <w:rsid w:val="003B1C89"/>
    <w:rsid w:val="003B28B1"/>
    <w:rsid w:val="003B2A6C"/>
    <w:rsid w:val="003B314C"/>
    <w:rsid w:val="003B61A7"/>
    <w:rsid w:val="003B61BB"/>
    <w:rsid w:val="003B7558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234D"/>
    <w:rsid w:val="003E493D"/>
    <w:rsid w:val="003E76B5"/>
    <w:rsid w:val="003F2856"/>
    <w:rsid w:val="003F2DB7"/>
    <w:rsid w:val="003F383B"/>
    <w:rsid w:val="003F3D25"/>
    <w:rsid w:val="003F3E54"/>
    <w:rsid w:val="003F467E"/>
    <w:rsid w:val="003F508F"/>
    <w:rsid w:val="00400DF7"/>
    <w:rsid w:val="00402AC2"/>
    <w:rsid w:val="0040314D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07BE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0DFC"/>
    <w:rsid w:val="00451A44"/>
    <w:rsid w:val="0045216B"/>
    <w:rsid w:val="00454F11"/>
    <w:rsid w:val="00455AFF"/>
    <w:rsid w:val="004564EC"/>
    <w:rsid w:val="0046056B"/>
    <w:rsid w:val="00462831"/>
    <w:rsid w:val="004653F9"/>
    <w:rsid w:val="00466146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4432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4A30"/>
    <w:rsid w:val="004C704E"/>
    <w:rsid w:val="004C7600"/>
    <w:rsid w:val="004C7A3C"/>
    <w:rsid w:val="004D1392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2DB8"/>
    <w:rsid w:val="004E3B44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55F3D"/>
    <w:rsid w:val="00561994"/>
    <w:rsid w:val="00561CF5"/>
    <w:rsid w:val="00562A58"/>
    <w:rsid w:val="00566245"/>
    <w:rsid w:val="0056719D"/>
    <w:rsid w:val="005671C6"/>
    <w:rsid w:val="00570ADC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4C0"/>
    <w:rsid w:val="005B7D69"/>
    <w:rsid w:val="005C221B"/>
    <w:rsid w:val="005C2419"/>
    <w:rsid w:val="005C3461"/>
    <w:rsid w:val="005C4472"/>
    <w:rsid w:val="005C49B5"/>
    <w:rsid w:val="005C5C6C"/>
    <w:rsid w:val="005C5EB3"/>
    <w:rsid w:val="005C71B6"/>
    <w:rsid w:val="005D0AAF"/>
    <w:rsid w:val="005D1867"/>
    <w:rsid w:val="005D1EB6"/>
    <w:rsid w:val="005D47E4"/>
    <w:rsid w:val="005D4D76"/>
    <w:rsid w:val="005D5708"/>
    <w:rsid w:val="005D6138"/>
    <w:rsid w:val="005D6231"/>
    <w:rsid w:val="005D7041"/>
    <w:rsid w:val="005D7321"/>
    <w:rsid w:val="005E5EEF"/>
    <w:rsid w:val="005E5F85"/>
    <w:rsid w:val="005E6591"/>
    <w:rsid w:val="005F0057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06BEF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7392"/>
    <w:rsid w:val="00643EBA"/>
    <w:rsid w:val="00644329"/>
    <w:rsid w:val="00652BF2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5EC4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4E84"/>
    <w:rsid w:val="006963E7"/>
    <w:rsid w:val="006A05D3"/>
    <w:rsid w:val="006A0F77"/>
    <w:rsid w:val="006A1C9A"/>
    <w:rsid w:val="006A2581"/>
    <w:rsid w:val="006A30BC"/>
    <w:rsid w:val="006A3A90"/>
    <w:rsid w:val="006A3DF5"/>
    <w:rsid w:val="006A405C"/>
    <w:rsid w:val="006A620D"/>
    <w:rsid w:val="006A67B0"/>
    <w:rsid w:val="006A77AF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3D6"/>
    <w:rsid w:val="006E298C"/>
    <w:rsid w:val="006E4209"/>
    <w:rsid w:val="006E4C7F"/>
    <w:rsid w:val="006E514F"/>
    <w:rsid w:val="006E5A0B"/>
    <w:rsid w:val="006E639A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34DE"/>
    <w:rsid w:val="007052AF"/>
    <w:rsid w:val="00706E45"/>
    <w:rsid w:val="00712B9D"/>
    <w:rsid w:val="00714053"/>
    <w:rsid w:val="00714513"/>
    <w:rsid w:val="00716A8A"/>
    <w:rsid w:val="007203E1"/>
    <w:rsid w:val="00721626"/>
    <w:rsid w:val="007217B2"/>
    <w:rsid w:val="007218A9"/>
    <w:rsid w:val="00721D63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632C"/>
    <w:rsid w:val="007413CC"/>
    <w:rsid w:val="0075014E"/>
    <w:rsid w:val="00750438"/>
    <w:rsid w:val="0075068C"/>
    <w:rsid w:val="00751047"/>
    <w:rsid w:val="0075113B"/>
    <w:rsid w:val="00751894"/>
    <w:rsid w:val="00751E51"/>
    <w:rsid w:val="00752F96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86D89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2DE"/>
    <w:rsid w:val="007B0978"/>
    <w:rsid w:val="007B0A22"/>
    <w:rsid w:val="007B1D52"/>
    <w:rsid w:val="007B2647"/>
    <w:rsid w:val="007B5B46"/>
    <w:rsid w:val="007B5DEA"/>
    <w:rsid w:val="007B6BB1"/>
    <w:rsid w:val="007B7C22"/>
    <w:rsid w:val="007C220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7F76E2"/>
    <w:rsid w:val="00802D60"/>
    <w:rsid w:val="00804438"/>
    <w:rsid w:val="00804805"/>
    <w:rsid w:val="00805A81"/>
    <w:rsid w:val="0080669F"/>
    <w:rsid w:val="00806FD6"/>
    <w:rsid w:val="0081039D"/>
    <w:rsid w:val="0081150A"/>
    <w:rsid w:val="00812D81"/>
    <w:rsid w:val="008131BD"/>
    <w:rsid w:val="00815A95"/>
    <w:rsid w:val="00815C51"/>
    <w:rsid w:val="00815EE0"/>
    <w:rsid w:val="0082001F"/>
    <w:rsid w:val="008208F5"/>
    <w:rsid w:val="00821399"/>
    <w:rsid w:val="008218C4"/>
    <w:rsid w:val="00824406"/>
    <w:rsid w:val="00825812"/>
    <w:rsid w:val="00826A25"/>
    <w:rsid w:val="008306E7"/>
    <w:rsid w:val="00831653"/>
    <w:rsid w:val="00831EBC"/>
    <w:rsid w:val="00833769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1804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BCB"/>
    <w:rsid w:val="008B3F9E"/>
    <w:rsid w:val="008B59EA"/>
    <w:rsid w:val="008B7A0D"/>
    <w:rsid w:val="008B7D6B"/>
    <w:rsid w:val="008C0295"/>
    <w:rsid w:val="008C32FE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1F28"/>
    <w:rsid w:val="008E2E0C"/>
    <w:rsid w:val="008E4439"/>
    <w:rsid w:val="008E6D0D"/>
    <w:rsid w:val="008F0B20"/>
    <w:rsid w:val="008F22B6"/>
    <w:rsid w:val="008F2C3C"/>
    <w:rsid w:val="008F7320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646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969F3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3D4D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649"/>
    <w:rsid w:val="009D7FED"/>
    <w:rsid w:val="009E08E3"/>
    <w:rsid w:val="009E23CD"/>
    <w:rsid w:val="009F0CB1"/>
    <w:rsid w:val="009F10C3"/>
    <w:rsid w:val="009F39F1"/>
    <w:rsid w:val="009F54FC"/>
    <w:rsid w:val="00A0492F"/>
    <w:rsid w:val="00A05268"/>
    <w:rsid w:val="00A0743B"/>
    <w:rsid w:val="00A12108"/>
    <w:rsid w:val="00A154AF"/>
    <w:rsid w:val="00A1707E"/>
    <w:rsid w:val="00A17459"/>
    <w:rsid w:val="00A22732"/>
    <w:rsid w:val="00A2464A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2406"/>
    <w:rsid w:val="00A43531"/>
    <w:rsid w:val="00A43AE0"/>
    <w:rsid w:val="00A44C49"/>
    <w:rsid w:val="00A46063"/>
    <w:rsid w:val="00A461F5"/>
    <w:rsid w:val="00A464EB"/>
    <w:rsid w:val="00A47590"/>
    <w:rsid w:val="00A475FF"/>
    <w:rsid w:val="00A47A37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662FD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05F0"/>
    <w:rsid w:val="00A81245"/>
    <w:rsid w:val="00A81695"/>
    <w:rsid w:val="00A8243B"/>
    <w:rsid w:val="00A8350A"/>
    <w:rsid w:val="00A85F90"/>
    <w:rsid w:val="00A85FCE"/>
    <w:rsid w:val="00A8633C"/>
    <w:rsid w:val="00A863F1"/>
    <w:rsid w:val="00A9561C"/>
    <w:rsid w:val="00A95D2D"/>
    <w:rsid w:val="00AA31B5"/>
    <w:rsid w:val="00AA3E41"/>
    <w:rsid w:val="00AB05FA"/>
    <w:rsid w:val="00AB0C55"/>
    <w:rsid w:val="00AB1622"/>
    <w:rsid w:val="00AB47F1"/>
    <w:rsid w:val="00AB48F5"/>
    <w:rsid w:val="00AB59AB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3787"/>
    <w:rsid w:val="00AE56CB"/>
    <w:rsid w:val="00AE6AB5"/>
    <w:rsid w:val="00AF04D1"/>
    <w:rsid w:val="00AF0D13"/>
    <w:rsid w:val="00AF1519"/>
    <w:rsid w:val="00AF23AB"/>
    <w:rsid w:val="00AF24CF"/>
    <w:rsid w:val="00AF272F"/>
    <w:rsid w:val="00AF29F6"/>
    <w:rsid w:val="00AF4791"/>
    <w:rsid w:val="00AF49B3"/>
    <w:rsid w:val="00AF55E1"/>
    <w:rsid w:val="00AF70BC"/>
    <w:rsid w:val="00B00CF1"/>
    <w:rsid w:val="00B01FE0"/>
    <w:rsid w:val="00B032A0"/>
    <w:rsid w:val="00B04AA1"/>
    <w:rsid w:val="00B06991"/>
    <w:rsid w:val="00B06A75"/>
    <w:rsid w:val="00B077F3"/>
    <w:rsid w:val="00B07B76"/>
    <w:rsid w:val="00B131D1"/>
    <w:rsid w:val="00B15B35"/>
    <w:rsid w:val="00B17CCD"/>
    <w:rsid w:val="00B21AA3"/>
    <w:rsid w:val="00B21DF2"/>
    <w:rsid w:val="00B221B2"/>
    <w:rsid w:val="00B232CB"/>
    <w:rsid w:val="00B24DFA"/>
    <w:rsid w:val="00B253E0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223F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2576"/>
    <w:rsid w:val="00BB3924"/>
    <w:rsid w:val="00BB4E59"/>
    <w:rsid w:val="00BB7ACB"/>
    <w:rsid w:val="00BB7BE5"/>
    <w:rsid w:val="00BC02F7"/>
    <w:rsid w:val="00BC0FFF"/>
    <w:rsid w:val="00BC1204"/>
    <w:rsid w:val="00BC3B93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5B1"/>
    <w:rsid w:val="00BE7BEA"/>
    <w:rsid w:val="00BF09E9"/>
    <w:rsid w:val="00BF125F"/>
    <w:rsid w:val="00BF28FA"/>
    <w:rsid w:val="00BF38CA"/>
    <w:rsid w:val="00BF6947"/>
    <w:rsid w:val="00BF7C5C"/>
    <w:rsid w:val="00C00488"/>
    <w:rsid w:val="00C02142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26F8"/>
    <w:rsid w:val="00C25F13"/>
    <w:rsid w:val="00C26C36"/>
    <w:rsid w:val="00C3000A"/>
    <w:rsid w:val="00C3149A"/>
    <w:rsid w:val="00C31572"/>
    <w:rsid w:val="00C35E3C"/>
    <w:rsid w:val="00C40B65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2695"/>
    <w:rsid w:val="00C540D4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00DB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68B0"/>
    <w:rsid w:val="00CD1033"/>
    <w:rsid w:val="00CD1651"/>
    <w:rsid w:val="00CD19E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BCA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68AE"/>
    <w:rsid w:val="00D66C0F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06E9"/>
    <w:rsid w:val="00D9243B"/>
    <w:rsid w:val="00D92B14"/>
    <w:rsid w:val="00D96055"/>
    <w:rsid w:val="00D96757"/>
    <w:rsid w:val="00D97B9C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42CA"/>
    <w:rsid w:val="00DC50C5"/>
    <w:rsid w:val="00DC7B7D"/>
    <w:rsid w:val="00DD0092"/>
    <w:rsid w:val="00DD1D3A"/>
    <w:rsid w:val="00DD255C"/>
    <w:rsid w:val="00DD2583"/>
    <w:rsid w:val="00DD29F5"/>
    <w:rsid w:val="00DD7B2E"/>
    <w:rsid w:val="00DD7B6F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5FB9"/>
    <w:rsid w:val="00DF659D"/>
    <w:rsid w:val="00DF6C30"/>
    <w:rsid w:val="00DF76A6"/>
    <w:rsid w:val="00E02E5E"/>
    <w:rsid w:val="00E036D1"/>
    <w:rsid w:val="00E05D45"/>
    <w:rsid w:val="00E06572"/>
    <w:rsid w:val="00E07216"/>
    <w:rsid w:val="00E07860"/>
    <w:rsid w:val="00E104DB"/>
    <w:rsid w:val="00E10CE2"/>
    <w:rsid w:val="00E12A08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1BD5"/>
    <w:rsid w:val="00E334F0"/>
    <w:rsid w:val="00E35CC2"/>
    <w:rsid w:val="00E40D27"/>
    <w:rsid w:val="00E4183B"/>
    <w:rsid w:val="00E41F8D"/>
    <w:rsid w:val="00E432FA"/>
    <w:rsid w:val="00E436A9"/>
    <w:rsid w:val="00E43708"/>
    <w:rsid w:val="00E44A03"/>
    <w:rsid w:val="00E46E9B"/>
    <w:rsid w:val="00E5288B"/>
    <w:rsid w:val="00E528FF"/>
    <w:rsid w:val="00E53ED8"/>
    <w:rsid w:val="00E54205"/>
    <w:rsid w:val="00E54C78"/>
    <w:rsid w:val="00E55742"/>
    <w:rsid w:val="00E55FDB"/>
    <w:rsid w:val="00E60E87"/>
    <w:rsid w:val="00E610EA"/>
    <w:rsid w:val="00E62565"/>
    <w:rsid w:val="00E62BDB"/>
    <w:rsid w:val="00E635C6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09C"/>
    <w:rsid w:val="00E965F0"/>
    <w:rsid w:val="00EA2B6A"/>
    <w:rsid w:val="00EA3623"/>
    <w:rsid w:val="00EA37F1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1349"/>
    <w:rsid w:val="00EC3830"/>
    <w:rsid w:val="00EC5F56"/>
    <w:rsid w:val="00EC643A"/>
    <w:rsid w:val="00EC6FA3"/>
    <w:rsid w:val="00ED010D"/>
    <w:rsid w:val="00ED1DE4"/>
    <w:rsid w:val="00ED20BB"/>
    <w:rsid w:val="00ED29F7"/>
    <w:rsid w:val="00ED2BC3"/>
    <w:rsid w:val="00ED63FA"/>
    <w:rsid w:val="00ED7807"/>
    <w:rsid w:val="00EE09C7"/>
    <w:rsid w:val="00EE1E61"/>
    <w:rsid w:val="00EE3A6B"/>
    <w:rsid w:val="00EE531D"/>
    <w:rsid w:val="00EE5D03"/>
    <w:rsid w:val="00EF0ABA"/>
    <w:rsid w:val="00EF3C95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51F5"/>
    <w:rsid w:val="00F2021D"/>
    <w:rsid w:val="00F25B21"/>
    <w:rsid w:val="00F348A1"/>
    <w:rsid w:val="00F34B99"/>
    <w:rsid w:val="00F35EB3"/>
    <w:rsid w:val="00F40796"/>
    <w:rsid w:val="00F40D83"/>
    <w:rsid w:val="00F40F26"/>
    <w:rsid w:val="00F418F5"/>
    <w:rsid w:val="00F44635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18A4"/>
    <w:rsid w:val="00F75AF0"/>
    <w:rsid w:val="00F774C4"/>
    <w:rsid w:val="00F77D58"/>
    <w:rsid w:val="00F8361F"/>
    <w:rsid w:val="00F84929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5E00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53C"/>
    <w:rsid w:val="00FD2D4F"/>
    <w:rsid w:val="00FD3D22"/>
    <w:rsid w:val="00FD7993"/>
    <w:rsid w:val="00FE1EA7"/>
    <w:rsid w:val="00FE227E"/>
    <w:rsid w:val="00FE27DF"/>
    <w:rsid w:val="00FE295B"/>
    <w:rsid w:val="00FE2E75"/>
    <w:rsid w:val="00FE3AA7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086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37E74B"/>
  <w15:docId w15:val="{1715B69D-0F55-4281-8659-1AB63856B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65CE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3"/>
      </w:numPr>
    </w:pPr>
  </w:style>
  <w:style w:type="paragraph" w:customStyle="1" w:styleId="Tiret1">
    <w:name w:val="Tiret 1"/>
    <w:basedOn w:val="Point1"/>
    <w:rsid w:val="00DA184F"/>
    <w:pPr>
      <w:numPr>
        <w:numId w:val="4"/>
      </w:numPr>
    </w:pPr>
  </w:style>
  <w:style w:type="paragraph" w:customStyle="1" w:styleId="Tiret2">
    <w:name w:val="Tiret 2"/>
    <w:basedOn w:val="Point2"/>
    <w:rsid w:val="00DA184F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5D9E6-126C-4934-8D74-009BAE256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8</Pages>
  <Words>2270</Words>
  <Characters>13621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15860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Sopała Justyna</cp:lastModifiedBy>
  <cp:revision>17</cp:revision>
  <cp:lastPrinted>2017-05-23T13:32:00Z</cp:lastPrinted>
  <dcterms:created xsi:type="dcterms:W3CDTF">2025-01-03T08:28:00Z</dcterms:created>
  <dcterms:modified xsi:type="dcterms:W3CDTF">2026-02-05T10:18:00Z</dcterms:modified>
</cp:coreProperties>
</file>